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D3C" w:rsidRPr="004260CE" w:rsidRDefault="00990D3C" w:rsidP="00990D3C">
      <w:pPr>
        <w:spacing w:before="120"/>
        <w:jc w:val="center"/>
        <w:rPr>
          <w:rFonts w:ascii="Calibri" w:hAnsi="Calibri"/>
          <w:b/>
          <w:sz w:val="40"/>
          <w:szCs w:val="40"/>
        </w:rPr>
      </w:pPr>
      <w:r w:rsidRPr="004260CE">
        <w:rPr>
          <w:rFonts w:ascii="Calibri" w:hAnsi="Calibri"/>
          <w:b/>
          <w:sz w:val="40"/>
          <w:szCs w:val="40"/>
        </w:rPr>
        <w:t>O F E R T A</w:t>
      </w:r>
    </w:p>
    <w:p w:rsidR="00990D3C" w:rsidRPr="00AF3F2E" w:rsidRDefault="00990D3C" w:rsidP="00990D3C">
      <w:pPr>
        <w:tabs>
          <w:tab w:val="left" w:pos="426"/>
        </w:tabs>
        <w:jc w:val="both"/>
        <w:rPr>
          <w:rFonts w:ascii="Calibri" w:hAnsi="Calibri"/>
          <w:iCs/>
        </w:rPr>
      </w:pPr>
    </w:p>
    <w:p w:rsidR="00990D3C" w:rsidRPr="00AF3F2E" w:rsidRDefault="00990D3C" w:rsidP="00990D3C">
      <w:pPr>
        <w:tabs>
          <w:tab w:val="left" w:pos="567"/>
        </w:tabs>
        <w:ind w:left="567" w:hanging="567"/>
        <w:rPr>
          <w:rFonts w:ascii="Calibri" w:hAnsi="Calibri"/>
          <w:b/>
          <w:sz w:val="24"/>
          <w:szCs w:val="24"/>
        </w:rPr>
      </w:pPr>
      <w:r w:rsidRPr="00AF3F2E">
        <w:rPr>
          <w:rFonts w:ascii="Calibri" w:hAnsi="Calibri"/>
          <w:b/>
          <w:bCs/>
          <w:color w:val="000000"/>
          <w:sz w:val="24"/>
          <w:szCs w:val="24"/>
        </w:rPr>
        <w:t>Do:</w:t>
      </w:r>
      <w:r w:rsidRPr="00AF3F2E">
        <w:rPr>
          <w:rFonts w:ascii="Calibri" w:hAnsi="Calibri"/>
          <w:b/>
          <w:bCs/>
          <w:color w:val="000000"/>
          <w:sz w:val="24"/>
          <w:szCs w:val="24"/>
        </w:rPr>
        <w:tab/>
      </w:r>
      <w:r w:rsidRPr="00AF3F2E">
        <w:rPr>
          <w:rFonts w:ascii="Calibri" w:hAnsi="Calibri"/>
          <w:b/>
          <w:sz w:val="24"/>
          <w:szCs w:val="24"/>
        </w:rPr>
        <w:t>Zarządu Dróg Miejskich i Komunikacji Publicznej w Bydgoszczy,</w:t>
      </w:r>
      <w:r w:rsidRPr="00AF3F2E">
        <w:rPr>
          <w:rFonts w:ascii="Calibri" w:hAnsi="Calibri"/>
          <w:b/>
          <w:sz w:val="24"/>
          <w:szCs w:val="24"/>
        </w:rPr>
        <w:tab/>
      </w:r>
      <w:r w:rsidRPr="00AF3F2E">
        <w:rPr>
          <w:rFonts w:ascii="Calibri" w:hAnsi="Calibri"/>
          <w:b/>
          <w:sz w:val="24"/>
          <w:szCs w:val="24"/>
        </w:rPr>
        <w:br/>
        <w:t>ul. Toruńska 174a,  85-844 Bydgoszcz,</w:t>
      </w:r>
    </w:p>
    <w:p w:rsidR="00990D3C" w:rsidRPr="00AF3F2E" w:rsidRDefault="00990D3C" w:rsidP="00990D3C">
      <w:pPr>
        <w:tabs>
          <w:tab w:val="left" w:pos="426"/>
        </w:tabs>
        <w:jc w:val="both"/>
        <w:rPr>
          <w:rFonts w:ascii="Calibri" w:hAnsi="Calibri"/>
          <w:iCs/>
        </w:rPr>
      </w:pPr>
    </w:p>
    <w:p w:rsidR="00990D3C" w:rsidRDefault="00990D3C" w:rsidP="00990D3C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 w:rsidRPr="00AD6DCB">
        <w:rPr>
          <w:rFonts w:ascii="Calibri" w:hAnsi="Calibri"/>
          <w:bCs/>
          <w:color w:val="000000"/>
          <w:sz w:val="24"/>
          <w:szCs w:val="24"/>
        </w:rPr>
        <w:t xml:space="preserve">Nawiązując do ogłoszenia o przetargu nieograniczonym </w:t>
      </w:r>
      <w:r w:rsidRPr="00AD6DCB">
        <w:rPr>
          <w:rFonts w:ascii="Calibri" w:hAnsi="Calibri"/>
          <w:iCs/>
          <w:sz w:val="24"/>
          <w:szCs w:val="24"/>
        </w:rPr>
        <w:t>pn</w:t>
      </w:r>
      <w:r>
        <w:rPr>
          <w:rFonts w:ascii="Calibri" w:hAnsi="Calibri"/>
          <w:iCs/>
          <w:sz w:val="24"/>
          <w:szCs w:val="24"/>
        </w:rPr>
        <w:t>.</w:t>
      </w:r>
      <w:r w:rsidRPr="0045165A">
        <w:rPr>
          <w:rFonts w:ascii="Calibri" w:hAnsi="Calibri"/>
          <w:iCs/>
          <w:sz w:val="24"/>
          <w:szCs w:val="24"/>
        </w:rPr>
        <w:t xml:space="preserve">: </w:t>
      </w:r>
    </w:p>
    <w:p w:rsidR="00990D3C" w:rsidRPr="00990D3C" w:rsidRDefault="00990D3C" w:rsidP="00990D3C">
      <w:pPr>
        <w:tabs>
          <w:tab w:val="left" w:pos="851"/>
        </w:tabs>
        <w:ind w:left="851"/>
        <w:jc w:val="center"/>
        <w:rPr>
          <w:rFonts w:ascii="Calibri" w:hAnsi="Calibri"/>
          <w:b/>
          <w:sz w:val="26"/>
          <w:szCs w:val="26"/>
        </w:rPr>
      </w:pPr>
      <w:r w:rsidRPr="00990D3C">
        <w:rPr>
          <w:rFonts w:ascii="Calibri" w:hAnsi="Calibri"/>
          <w:b/>
          <w:sz w:val="26"/>
          <w:szCs w:val="26"/>
        </w:rPr>
        <w:t>„</w:t>
      </w:r>
      <w:r w:rsidRPr="00E00888">
        <w:rPr>
          <w:rFonts w:ascii="Calibri" w:hAnsi="Calibri"/>
          <w:b/>
          <w:sz w:val="26"/>
          <w:szCs w:val="26"/>
        </w:rPr>
        <w:t xml:space="preserve">Dostawa i montaż 500 stojaków rowerowych na terenie Miasta Bydgoszczy </w:t>
      </w:r>
      <w:r>
        <w:rPr>
          <w:rFonts w:ascii="Calibri" w:hAnsi="Calibri"/>
          <w:b/>
          <w:sz w:val="26"/>
          <w:szCs w:val="26"/>
        </w:rPr>
        <w:br/>
      </w:r>
      <w:r w:rsidRPr="00E00888">
        <w:rPr>
          <w:rFonts w:ascii="Calibri" w:hAnsi="Calibri"/>
          <w:b/>
          <w:sz w:val="26"/>
          <w:szCs w:val="26"/>
        </w:rPr>
        <w:t>wraz z opracowaniem dokumentacji projektowej</w:t>
      </w:r>
      <w:r w:rsidRPr="00990D3C">
        <w:rPr>
          <w:rFonts w:ascii="Calibri" w:hAnsi="Calibri"/>
          <w:b/>
          <w:sz w:val="26"/>
          <w:szCs w:val="26"/>
        </w:rPr>
        <w:t>.”</w:t>
      </w:r>
    </w:p>
    <w:p w:rsidR="00990D3C" w:rsidRDefault="00990D3C" w:rsidP="00990D3C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>Ja/</w:t>
      </w:r>
      <w:r w:rsidRPr="00AD6DCB">
        <w:rPr>
          <w:rFonts w:ascii="Calibri" w:hAnsi="Calibri"/>
          <w:iCs/>
          <w:sz w:val="24"/>
          <w:szCs w:val="24"/>
        </w:rPr>
        <w:t>my niżej podpisan</w:t>
      </w:r>
      <w:r>
        <w:rPr>
          <w:rFonts w:ascii="Calibri" w:hAnsi="Calibri"/>
          <w:iCs/>
          <w:sz w:val="24"/>
          <w:szCs w:val="24"/>
        </w:rPr>
        <w:t>y/n</w:t>
      </w:r>
      <w:r w:rsidRPr="00AD6DCB">
        <w:rPr>
          <w:rFonts w:ascii="Calibri" w:hAnsi="Calibri"/>
          <w:iCs/>
          <w:sz w:val="24"/>
          <w:szCs w:val="24"/>
        </w:rPr>
        <w:t>i :</w:t>
      </w:r>
    </w:p>
    <w:p w:rsidR="00990D3C" w:rsidRPr="00F01936" w:rsidRDefault="00990D3C" w:rsidP="00990D3C">
      <w:pPr>
        <w:pStyle w:val="Subhead2"/>
        <w:spacing w:before="120"/>
        <w:rPr>
          <w:rFonts w:ascii="Calibri" w:hAnsi="Calibri"/>
          <w:b w:val="0"/>
          <w:szCs w:val="24"/>
        </w:rPr>
      </w:pPr>
      <w:r w:rsidRPr="00F01936">
        <w:rPr>
          <w:rFonts w:ascii="Calibri" w:hAnsi="Calibri"/>
          <w:b w:val="0"/>
          <w:szCs w:val="24"/>
        </w:rPr>
        <w:t>________________________________________________________________________________</w:t>
      </w:r>
    </w:p>
    <w:p w:rsidR="00990D3C" w:rsidRPr="00AF3F2E" w:rsidRDefault="00990D3C" w:rsidP="00990D3C">
      <w:pPr>
        <w:tabs>
          <w:tab w:val="left" w:pos="426"/>
        </w:tabs>
        <w:jc w:val="both"/>
        <w:rPr>
          <w:rFonts w:ascii="Calibri" w:hAnsi="Calibri"/>
          <w:iCs/>
        </w:rPr>
      </w:pPr>
    </w:p>
    <w:p w:rsidR="00990D3C" w:rsidRDefault="00990D3C" w:rsidP="00990D3C">
      <w:pPr>
        <w:pStyle w:val="Subhead2"/>
        <w:jc w:val="both"/>
        <w:rPr>
          <w:rFonts w:ascii="Calibri" w:hAnsi="Calibri"/>
          <w:b w:val="0"/>
          <w:szCs w:val="24"/>
        </w:rPr>
      </w:pPr>
      <w:r w:rsidRPr="00AD6DCB">
        <w:rPr>
          <w:rFonts w:ascii="Calibri" w:hAnsi="Calibri"/>
          <w:b w:val="0"/>
          <w:szCs w:val="24"/>
        </w:rPr>
        <w:t>działając w imieniu i na rzecz:</w:t>
      </w:r>
    </w:p>
    <w:p w:rsidR="00990D3C" w:rsidRPr="00F01936" w:rsidRDefault="00990D3C" w:rsidP="00990D3C">
      <w:pPr>
        <w:pStyle w:val="Subhead2"/>
        <w:spacing w:before="120"/>
        <w:rPr>
          <w:rFonts w:ascii="Calibri" w:hAnsi="Calibri"/>
          <w:b w:val="0"/>
          <w:sz w:val="22"/>
          <w:szCs w:val="22"/>
        </w:rPr>
      </w:pPr>
      <w:r w:rsidRPr="00F01936">
        <w:rPr>
          <w:rFonts w:ascii="Calibri" w:hAnsi="Calibri"/>
          <w:b w:val="0"/>
          <w:szCs w:val="24"/>
        </w:rPr>
        <w:t>_______________________________________________________________________________</w:t>
      </w:r>
      <w:r w:rsidRPr="00F01936">
        <w:rPr>
          <w:rFonts w:ascii="Calibri" w:hAnsi="Calibri"/>
          <w:b w:val="0"/>
          <w:sz w:val="22"/>
          <w:szCs w:val="22"/>
        </w:rPr>
        <w:t>*)</w:t>
      </w:r>
    </w:p>
    <w:p w:rsidR="00990D3C" w:rsidRPr="00534FD3" w:rsidRDefault="00990D3C" w:rsidP="00990D3C">
      <w:pPr>
        <w:pStyle w:val="Zwykytekst"/>
        <w:tabs>
          <w:tab w:val="left" w:leader="dot" w:pos="9072"/>
        </w:tabs>
        <w:spacing w:line="288" w:lineRule="auto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534FD3">
        <w:rPr>
          <w:rFonts w:ascii="Calibri" w:hAnsi="Calibri"/>
          <w:i/>
          <w:iCs/>
          <w:color w:val="000000"/>
          <w:sz w:val="16"/>
          <w:szCs w:val="16"/>
        </w:rPr>
        <w:t>(nazwa (firma) i dokładny adres Wykonawcy/Wykonawców)</w:t>
      </w:r>
    </w:p>
    <w:p w:rsidR="00990D3C" w:rsidRPr="00AF3F2E" w:rsidRDefault="00990D3C" w:rsidP="00990D3C">
      <w:pPr>
        <w:pStyle w:val="Subhead2"/>
        <w:tabs>
          <w:tab w:val="left" w:pos="6237"/>
        </w:tabs>
        <w:rPr>
          <w:rFonts w:ascii="Calibri" w:hAnsi="Calibri"/>
          <w:b w:val="0"/>
          <w:sz w:val="20"/>
        </w:rPr>
      </w:pPr>
    </w:p>
    <w:p w:rsidR="00990D3C" w:rsidRDefault="00990D3C" w:rsidP="00990D3C">
      <w:pPr>
        <w:pStyle w:val="Subhead2"/>
        <w:tabs>
          <w:tab w:val="left" w:pos="6237"/>
        </w:tabs>
        <w:rPr>
          <w:rFonts w:ascii="Calibri" w:hAnsi="Calibri"/>
          <w:b w:val="0"/>
          <w:sz w:val="22"/>
          <w:szCs w:val="22"/>
        </w:rPr>
      </w:pPr>
      <w:r w:rsidRPr="00AD6DCB">
        <w:rPr>
          <w:rFonts w:ascii="Calibri" w:hAnsi="Calibri"/>
          <w:b w:val="0"/>
          <w:sz w:val="22"/>
          <w:szCs w:val="22"/>
        </w:rPr>
        <w:t>REGON: _________________________*)</w:t>
      </w:r>
      <w:r w:rsidRPr="00AD6DCB">
        <w:rPr>
          <w:rFonts w:ascii="Calibri" w:hAnsi="Calibri"/>
          <w:b w:val="0"/>
          <w:sz w:val="22"/>
          <w:szCs w:val="22"/>
        </w:rPr>
        <w:tab/>
        <w:t>NIP: _________________________*)</w:t>
      </w:r>
    </w:p>
    <w:p w:rsidR="00990D3C" w:rsidRPr="00AD6DCB" w:rsidRDefault="00990D3C" w:rsidP="00990D3C">
      <w:pPr>
        <w:pStyle w:val="Subhead2"/>
        <w:tabs>
          <w:tab w:val="left" w:pos="6237"/>
        </w:tabs>
        <w:rPr>
          <w:rFonts w:ascii="Calibri" w:hAnsi="Calibri"/>
          <w:b w:val="0"/>
          <w:sz w:val="22"/>
          <w:szCs w:val="22"/>
        </w:rPr>
      </w:pPr>
    </w:p>
    <w:p w:rsidR="00990D3C" w:rsidRPr="00AE6AEA" w:rsidRDefault="00990D3C" w:rsidP="00990D3C">
      <w:pPr>
        <w:pStyle w:val="Zwykytekst"/>
        <w:tabs>
          <w:tab w:val="left" w:leader="dot" w:pos="9072"/>
        </w:tabs>
        <w:spacing w:line="288" w:lineRule="auto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AE6AEA">
        <w:rPr>
          <w:rFonts w:ascii="Calibri" w:hAnsi="Calibri"/>
          <w:b/>
          <w:i/>
          <w:iCs/>
          <w:color w:val="000000"/>
          <w:sz w:val="16"/>
          <w:szCs w:val="16"/>
        </w:rPr>
        <w:t>*)</w:t>
      </w:r>
      <w:r w:rsidRPr="00AE6AEA">
        <w:rPr>
          <w:rFonts w:ascii="Calibri" w:hAnsi="Calibri"/>
          <w:i/>
          <w:iCs/>
          <w:color w:val="000000"/>
          <w:sz w:val="16"/>
          <w:szCs w:val="16"/>
        </w:rPr>
        <w:t xml:space="preserve"> w przypadku składania oferty przez podmioty występujące wspólnie podać nazwy(firmy) i dokładne adresy wszystkich wspólników spółki cywilnej lub członków konsorcjum oraz ich Regony i NIP-y)</w:t>
      </w:r>
    </w:p>
    <w:p w:rsidR="00990D3C" w:rsidRDefault="00990D3C" w:rsidP="00990D3C">
      <w:pPr>
        <w:tabs>
          <w:tab w:val="left" w:pos="426"/>
        </w:tabs>
        <w:jc w:val="both"/>
        <w:rPr>
          <w:rFonts w:ascii="Calibri" w:hAnsi="Calibri"/>
          <w:iCs/>
        </w:rPr>
      </w:pPr>
    </w:p>
    <w:p w:rsidR="00990D3C" w:rsidRDefault="00CD5E44" w:rsidP="00CD5E44">
      <w:pPr>
        <w:spacing w:before="240"/>
        <w:ind w:left="284" w:hanging="284"/>
        <w:jc w:val="both"/>
        <w:rPr>
          <w:rFonts w:ascii="Calibri" w:hAnsi="Calibri"/>
          <w:spacing w:val="-2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</w:t>
      </w:r>
      <w:r w:rsidRPr="00F23E70">
        <w:rPr>
          <w:rFonts w:ascii="Calibri" w:hAnsi="Calibri"/>
          <w:b/>
          <w:sz w:val="24"/>
          <w:szCs w:val="24"/>
        </w:rPr>
        <w:t>.</w:t>
      </w:r>
      <w:r w:rsidRPr="00F23E70">
        <w:rPr>
          <w:rFonts w:ascii="Calibri" w:hAnsi="Calibri"/>
          <w:b/>
          <w:sz w:val="24"/>
          <w:szCs w:val="24"/>
        </w:rPr>
        <w:tab/>
      </w:r>
      <w:r w:rsidR="00990D3C" w:rsidRPr="004625CC">
        <w:rPr>
          <w:rFonts w:ascii="Calibri" w:hAnsi="Calibri"/>
          <w:spacing w:val="-2"/>
          <w:sz w:val="24"/>
          <w:szCs w:val="24"/>
        </w:rPr>
        <w:t>Deklaruj</w:t>
      </w:r>
      <w:r w:rsidR="00990D3C">
        <w:rPr>
          <w:rFonts w:ascii="Calibri" w:hAnsi="Calibri"/>
          <w:spacing w:val="-2"/>
          <w:sz w:val="24"/>
          <w:szCs w:val="24"/>
        </w:rPr>
        <w:t>ę/</w:t>
      </w:r>
      <w:r w:rsidR="00990D3C" w:rsidRPr="004625CC">
        <w:rPr>
          <w:rFonts w:ascii="Calibri" w:hAnsi="Calibri"/>
          <w:spacing w:val="-2"/>
          <w:sz w:val="24"/>
          <w:szCs w:val="24"/>
        </w:rPr>
        <w:t xml:space="preserve">my wykonanie przedmiotu zamówienia </w:t>
      </w:r>
      <w:r w:rsidR="00990D3C" w:rsidRPr="003B249A">
        <w:rPr>
          <w:rFonts w:ascii="Calibri" w:hAnsi="Calibri"/>
          <w:spacing w:val="-2"/>
          <w:sz w:val="24"/>
          <w:szCs w:val="24"/>
        </w:rPr>
        <w:t>na warunkach określonych w specyfikacji istotnych warunków zamówienia z załącznikami, w tym we</w:t>
      </w:r>
      <w:r w:rsidR="00990D3C">
        <w:rPr>
          <w:rFonts w:ascii="Calibri" w:hAnsi="Calibri"/>
          <w:spacing w:val="-2"/>
          <w:sz w:val="24"/>
          <w:szCs w:val="24"/>
        </w:rPr>
        <w:t xml:space="preserve"> </w:t>
      </w:r>
      <w:r w:rsidR="00990D3C" w:rsidRPr="003B249A">
        <w:rPr>
          <w:rFonts w:ascii="Calibri" w:hAnsi="Calibri"/>
          <w:spacing w:val="-2"/>
          <w:sz w:val="24"/>
          <w:szCs w:val="24"/>
        </w:rPr>
        <w:t>wzorze Umowy:</w:t>
      </w:r>
    </w:p>
    <w:p w:rsidR="00990D3C" w:rsidRPr="00245DE4" w:rsidRDefault="00990D3C" w:rsidP="00990D3C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120" w:after="120"/>
        <w:ind w:left="568" w:hanging="284"/>
        <w:jc w:val="both"/>
        <w:rPr>
          <w:rFonts w:ascii="Calibri" w:hAnsi="Calibri"/>
          <w:sz w:val="24"/>
          <w:szCs w:val="24"/>
        </w:rPr>
      </w:pPr>
      <w:r w:rsidRPr="00AE6AEA">
        <w:rPr>
          <w:rFonts w:ascii="Calibri" w:hAnsi="Calibri"/>
          <w:sz w:val="24"/>
          <w:szCs w:val="24"/>
        </w:rPr>
        <w:t xml:space="preserve">za </w:t>
      </w:r>
      <w:r>
        <w:rPr>
          <w:rFonts w:ascii="Calibri" w:hAnsi="Calibri"/>
          <w:sz w:val="24"/>
          <w:szCs w:val="24"/>
        </w:rPr>
        <w:t>c</w:t>
      </w:r>
      <w:r w:rsidRPr="00AE6AEA">
        <w:rPr>
          <w:rFonts w:ascii="Calibri" w:hAnsi="Calibri"/>
          <w:sz w:val="24"/>
          <w:szCs w:val="24"/>
        </w:rPr>
        <w:t>enę brutto :</w:t>
      </w:r>
      <w:r w:rsidRPr="007A696C">
        <w:rPr>
          <w:rFonts w:ascii="Calibri" w:hAnsi="Calibri"/>
          <w:b w:val="0"/>
          <w:sz w:val="24"/>
          <w:szCs w:val="24"/>
        </w:rPr>
        <w:t xml:space="preserve">_________________________ </w:t>
      </w:r>
      <w:r w:rsidRPr="00AE6AEA">
        <w:rPr>
          <w:rFonts w:ascii="Calibri" w:hAnsi="Calibri"/>
          <w:sz w:val="24"/>
          <w:szCs w:val="24"/>
        </w:rPr>
        <w:t>PLN,</w:t>
      </w:r>
      <w:r w:rsidRPr="00AF3F2E">
        <w:rPr>
          <w:rFonts w:ascii="Calibri" w:hAnsi="Calibri"/>
          <w:sz w:val="24"/>
          <w:szCs w:val="24"/>
        </w:rPr>
        <w:t xml:space="preserve"> </w:t>
      </w:r>
    </w:p>
    <w:p w:rsidR="00990D3C" w:rsidRPr="00B834D6" w:rsidRDefault="00990D3C" w:rsidP="00990D3C">
      <w:pPr>
        <w:pStyle w:val="Tytu"/>
        <w:tabs>
          <w:tab w:val="left" w:pos="-4395"/>
        </w:tabs>
        <w:spacing w:after="240"/>
        <w:ind w:left="567"/>
        <w:jc w:val="both"/>
        <w:rPr>
          <w:rFonts w:ascii="Calibri" w:hAnsi="Calibri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brutto</w:t>
      </w:r>
      <w:r w:rsidRPr="00B834D6">
        <w:rPr>
          <w:rFonts w:ascii="Calibri" w:hAnsi="Calibri"/>
          <w:b w:val="0"/>
          <w:sz w:val="24"/>
          <w:szCs w:val="24"/>
        </w:rPr>
        <w:t>:</w:t>
      </w:r>
      <w:r w:rsidRPr="00B834D6">
        <w:rPr>
          <w:rFonts w:ascii="Calibri" w:hAnsi="Calibri"/>
          <w:b w:val="0"/>
          <w:sz w:val="24"/>
          <w:szCs w:val="24"/>
        </w:rPr>
        <w:tab/>
        <w:t>_________________________________________________________),</w:t>
      </w:r>
    </w:p>
    <w:p w:rsidR="00990D3C" w:rsidRDefault="00990D3C" w:rsidP="00990D3C">
      <w:pPr>
        <w:pStyle w:val="Tytu"/>
        <w:tabs>
          <w:tab w:val="left" w:pos="-4395"/>
        </w:tabs>
        <w:spacing w:after="120"/>
        <w:ind w:left="567"/>
        <w:jc w:val="left"/>
        <w:rPr>
          <w:rFonts w:ascii="Calibri" w:hAnsi="Calibri"/>
          <w:b w:val="0"/>
          <w:sz w:val="24"/>
          <w:szCs w:val="24"/>
        </w:rPr>
      </w:pPr>
      <w:r w:rsidRPr="00A442BE">
        <w:rPr>
          <w:rFonts w:ascii="Calibri" w:hAnsi="Calibri"/>
          <w:b w:val="0"/>
          <w:sz w:val="24"/>
          <w:szCs w:val="24"/>
        </w:rPr>
        <w:t>Podatek</w:t>
      </w:r>
      <w:r>
        <w:rPr>
          <w:rFonts w:ascii="Calibri" w:hAnsi="Calibri"/>
          <w:b w:val="0"/>
          <w:sz w:val="24"/>
          <w:szCs w:val="24"/>
        </w:rPr>
        <w:t xml:space="preserve"> </w:t>
      </w:r>
      <w:r w:rsidRPr="00A442BE">
        <w:rPr>
          <w:rFonts w:ascii="Calibri" w:hAnsi="Calibri"/>
          <w:b w:val="0"/>
          <w:sz w:val="24"/>
          <w:szCs w:val="24"/>
        </w:rPr>
        <w:t xml:space="preserve">VAT: </w:t>
      </w:r>
      <w:r>
        <w:rPr>
          <w:rFonts w:ascii="Calibri" w:hAnsi="Calibri"/>
          <w:b w:val="0"/>
          <w:sz w:val="24"/>
          <w:szCs w:val="24"/>
        </w:rPr>
        <w:t xml:space="preserve">stawka VAT ______ </w:t>
      </w:r>
      <w:r w:rsidRPr="00A442BE">
        <w:rPr>
          <w:rFonts w:ascii="Calibri" w:hAnsi="Calibri"/>
          <w:b w:val="0"/>
          <w:sz w:val="24"/>
          <w:szCs w:val="24"/>
        </w:rPr>
        <w:t>%,</w:t>
      </w:r>
      <w:r>
        <w:rPr>
          <w:rFonts w:ascii="Calibri" w:hAnsi="Calibri"/>
          <w:b w:val="0"/>
          <w:sz w:val="24"/>
          <w:szCs w:val="24"/>
        </w:rPr>
        <w:t xml:space="preserve"> kwota _____________________ </w:t>
      </w:r>
      <w:r w:rsidRPr="00514F80">
        <w:rPr>
          <w:rFonts w:ascii="Calibri" w:hAnsi="Calibri"/>
          <w:sz w:val="24"/>
          <w:szCs w:val="24"/>
        </w:rPr>
        <w:t>PLN</w:t>
      </w:r>
      <w:r w:rsidRPr="00A442BE">
        <w:rPr>
          <w:rFonts w:ascii="Calibri" w:hAnsi="Calibri"/>
          <w:b w:val="0"/>
          <w:sz w:val="24"/>
          <w:szCs w:val="24"/>
        </w:rPr>
        <w:t>,</w:t>
      </w:r>
      <w:r>
        <w:rPr>
          <w:rFonts w:ascii="Calibri" w:hAnsi="Calibri"/>
          <w:b w:val="0"/>
          <w:sz w:val="24"/>
          <w:szCs w:val="24"/>
        </w:rPr>
        <w:t xml:space="preserve"> </w:t>
      </w:r>
    </w:p>
    <w:p w:rsidR="00990D3C" w:rsidRDefault="00990D3C" w:rsidP="00990D3C">
      <w:pPr>
        <w:pStyle w:val="Tytu"/>
        <w:tabs>
          <w:tab w:val="left" w:pos="-4395"/>
        </w:tabs>
        <w:spacing w:after="240"/>
        <w:ind w:left="567"/>
        <w:jc w:val="left"/>
        <w:rPr>
          <w:rFonts w:ascii="Calibri" w:hAnsi="Calibri"/>
          <w:b w:val="0"/>
          <w:sz w:val="24"/>
          <w:szCs w:val="24"/>
        </w:rPr>
      </w:pPr>
      <w:r w:rsidRPr="00A442BE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kwota</w:t>
      </w:r>
      <w:r w:rsidRPr="00A442BE">
        <w:rPr>
          <w:rFonts w:ascii="Calibri" w:hAnsi="Calibri"/>
          <w:b w:val="0"/>
          <w:sz w:val="24"/>
          <w:szCs w:val="24"/>
        </w:rPr>
        <w:t>:</w:t>
      </w:r>
      <w:r>
        <w:rPr>
          <w:rFonts w:ascii="Calibri" w:hAnsi="Calibri"/>
          <w:b w:val="0"/>
          <w:sz w:val="24"/>
          <w:szCs w:val="24"/>
        </w:rPr>
        <w:t>_________________________________________________________</w:t>
      </w:r>
      <w:r w:rsidRPr="00A442BE">
        <w:rPr>
          <w:rFonts w:ascii="Calibri" w:hAnsi="Calibri"/>
          <w:b w:val="0"/>
          <w:sz w:val="24"/>
          <w:szCs w:val="24"/>
        </w:rPr>
        <w:t>),</w:t>
      </w:r>
    </w:p>
    <w:p w:rsidR="00990D3C" w:rsidRPr="00780984" w:rsidRDefault="00990D3C" w:rsidP="00990D3C">
      <w:pPr>
        <w:pStyle w:val="Tytu"/>
        <w:tabs>
          <w:tab w:val="left" w:pos="-4395"/>
        </w:tabs>
        <w:spacing w:after="120"/>
        <w:ind w:left="56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Cena netto :________________________</w:t>
      </w:r>
      <w:r w:rsidRPr="00B834D6">
        <w:rPr>
          <w:rFonts w:ascii="Calibri" w:hAnsi="Calibri"/>
          <w:b w:val="0"/>
          <w:sz w:val="24"/>
          <w:szCs w:val="24"/>
        </w:rPr>
        <w:t xml:space="preserve"> </w:t>
      </w:r>
      <w:r w:rsidRPr="00B834D6">
        <w:rPr>
          <w:rFonts w:ascii="Calibri" w:hAnsi="Calibri"/>
          <w:sz w:val="24"/>
          <w:szCs w:val="24"/>
        </w:rPr>
        <w:t xml:space="preserve">PLN, </w:t>
      </w:r>
      <w:r w:rsidRPr="00780984">
        <w:rPr>
          <w:rFonts w:ascii="Calibri" w:hAnsi="Calibri"/>
          <w:sz w:val="24"/>
          <w:szCs w:val="24"/>
        </w:rPr>
        <w:t xml:space="preserve">wynikającą z </w:t>
      </w:r>
      <w:r>
        <w:rPr>
          <w:rFonts w:ascii="Calibri" w:hAnsi="Calibri"/>
          <w:sz w:val="24"/>
          <w:szCs w:val="24"/>
        </w:rPr>
        <w:t>poniższego zestawienia</w:t>
      </w:r>
      <w:r>
        <w:rPr>
          <w:rFonts w:ascii="Calibri" w:hAnsi="Calibri"/>
          <w:sz w:val="24"/>
          <w:szCs w:val="24"/>
        </w:rPr>
        <w:t>,</w:t>
      </w:r>
    </w:p>
    <w:p w:rsidR="00990D3C" w:rsidRDefault="00990D3C" w:rsidP="00990D3C">
      <w:pPr>
        <w:pStyle w:val="Tytu"/>
        <w:tabs>
          <w:tab w:val="left" w:pos="-4395"/>
        </w:tabs>
        <w:ind w:left="567"/>
        <w:jc w:val="left"/>
        <w:rPr>
          <w:rFonts w:ascii="Calibri" w:hAnsi="Calibri"/>
          <w:b w:val="0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netto</w:t>
      </w:r>
      <w:r w:rsidRPr="00B834D6">
        <w:rPr>
          <w:rFonts w:ascii="Calibri" w:hAnsi="Calibri"/>
          <w:b w:val="0"/>
          <w:sz w:val="24"/>
          <w:szCs w:val="24"/>
        </w:rPr>
        <w:t>:</w:t>
      </w:r>
      <w:r w:rsidRPr="00B834D6">
        <w:rPr>
          <w:rFonts w:ascii="Calibri" w:hAnsi="Calibri"/>
          <w:b w:val="0"/>
          <w:sz w:val="24"/>
          <w:szCs w:val="24"/>
        </w:rPr>
        <w:tab/>
        <w:t>_________</w:t>
      </w:r>
      <w:r>
        <w:rPr>
          <w:rFonts w:ascii="Calibri" w:hAnsi="Calibri"/>
          <w:b w:val="0"/>
          <w:sz w:val="24"/>
          <w:szCs w:val="24"/>
        </w:rPr>
        <w:t>____</w:t>
      </w:r>
      <w:r w:rsidRPr="00B834D6">
        <w:rPr>
          <w:rFonts w:ascii="Calibri" w:hAnsi="Calibri"/>
          <w:b w:val="0"/>
          <w:sz w:val="24"/>
          <w:szCs w:val="24"/>
        </w:rPr>
        <w:t>____________________________________________),</w:t>
      </w:r>
    </w:p>
    <w:p w:rsidR="00972296" w:rsidRPr="00990D3C" w:rsidRDefault="00972296" w:rsidP="00990D3C">
      <w:pPr>
        <w:pStyle w:val="Tytu"/>
        <w:tabs>
          <w:tab w:val="left" w:pos="-4395"/>
        </w:tabs>
        <w:spacing w:line="360" w:lineRule="auto"/>
        <w:ind w:left="924"/>
        <w:jc w:val="both"/>
        <w:rPr>
          <w:rFonts w:ascii="Calibri" w:hAnsi="Calibri"/>
          <w:b w:val="0"/>
          <w:sz w:val="16"/>
          <w:szCs w:val="16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1"/>
        <w:gridCol w:w="1650"/>
        <w:gridCol w:w="1750"/>
        <w:gridCol w:w="1998"/>
      </w:tblGrid>
      <w:tr w:rsidR="00972296" w:rsidRPr="002B3351" w:rsidTr="00972296">
        <w:trPr>
          <w:trHeight w:val="850"/>
          <w:jc w:val="center"/>
        </w:trPr>
        <w:tc>
          <w:tcPr>
            <w:tcW w:w="3391" w:type="dxa"/>
            <w:vAlign w:val="center"/>
          </w:tcPr>
          <w:p w:rsidR="00972296" w:rsidRPr="00972296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Asortyment dostawy z montażem</w:t>
            </w:r>
          </w:p>
        </w:tc>
        <w:tc>
          <w:tcPr>
            <w:tcW w:w="1650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Ilość [w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szt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]</w:t>
            </w:r>
          </w:p>
        </w:tc>
        <w:tc>
          <w:tcPr>
            <w:tcW w:w="1750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cena </w:t>
            </w:r>
            <w:r>
              <w:rPr>
                <w:rFonts w:ascii="Calibri" w:hAnsi="Calibri"/>
                <w:sz w:val="18"/>
                <w:szCs w:val="18"/>
              </w:rPr>
              <w:t xml:space="preserve">jednostkowa </w:t>
            </w:r>
            <w:r>
              <w:rPr>
                <w:rFonts w:ascii="Calibri" w:hAnsi="Calibri"/>
                <w:sz w:val="18"/>
                <w:szCs w:val="18"/>
              </w:rPr>
              <w:t xml:space="preserve">netto </w:t>
            </w:r>
          </w:p>
        </w:tc>
        <w:tc>
          <w:tcPr>
            <w:tcW w:w="1998" w:type="dxa"/>
            <w:vAlign w:val="center"/>
          </w:tcPr>
          <w:p w:rsidR="00972296" w:rsidRPr="00FC5A8A" w:rsidRDefault="00972296" w:rsidP="0097229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Wartość netto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72296" w:rsidRPr="002B3351" w:rsidTr="00972296">
        <w:trPr>
          <w:trHeight w:val="272"/>
          <w:jc w:val="center"/>
        </w:trPr>
        <w:tc>
          <w:tcPr>
            <w:tcW w:w="3391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650" w:type="dxa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750" w:type="dxa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998" w:type="dxa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</w:tr>
      <w:tr w:rsidR="00972296" w:rsidRPr="002B3351" w:rsidTr="00972296">
        <w:trPr>
          <w:trHeight w:val="680"/>
          <w:jc w:val="center"/>
        </w:trPr>
        <w:tc>
          <w:tcPr>
            <w:tcW w:w="3391" w:type="dxa"/>
            <w:vAlign w:val="center"/>
          </w:tcPr>
          <w:p w:rsidR="00972296" w:rsidRPr="00FC5A8A" w:rsidRDefault="00972296" w:rsidP="0097229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stojaki rowerowe zwykłe typu U</w:t>
            </w:r>
          </w:p>
        </w:tc>
        <w:tc>
          <w:tcPr>
            <w:tcW w:w="1650" w:type="dxa"/>
            <w:vAlign w:val="center"/>
          </w:tcPr>
          <w:p w:rsidR="00972296" w:rsidRPr="00F61EE6" w:rsidRDefault="00972296" w:rsidP="00972296">
            <w:pPr>
              <w:jc w:val="center"/>
              <w:rPr>
                <w:rFonts w:ascii="Calibri" w:hAnsi="Calibri"/>
              </w:rPr>
            </w:pPr>
            <w:r w:rsidRPr="00972296">
              <w:rPr>
                <w:rFonts w:ascii="Calibri" w:hAnsi="Calibri"/>
              </w:rPr>
              <w:t>393</w:t>
            </w:r>
          </w:p>
        </w:tc>
        <w:tc>
          <w:tcPr>
            <w:tcW w:w="1750" w:type="dxa"/>
            <w:vAlign w:val="center"/>
          </w:tcPr>
          <w:p w:rsidR="00972296" w:rsidRPr="00F61EE6" w:rsidRDefault="00972296" w:rsidP="0097229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98" w:type="dxa"/>
            <w:vAlign w:val="center"/>
          </w:tcPr>
          <w:p w:rsidR="00972296" w:rsidRPr="00F61EE6" w:rsidRDefault="00972296" w:rsidP="00972296">
            <w:pPr>
              <w:jc w:val="center"/>
              <w:rPr>
                <w:rFonts w:ascii="Calibri" w:hAnsi="Calibri"/>
              </w:rPr>
            </w:pPr>
          </w:p>
        </w:tc>
      </w:tr>
      <w:tr w:rsidR="00972296" w:rsidRPr="002B3351" w:rsidTr="00972296">
        <w:trPr>
          <w:trHeight w:val="680"/>
          <w:jc w:val="center"/>
        </w:trPr>
        <w:tc>
          <w:tcPr>
            <w:tcW w:w="3391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stojaki rowerowe ozdobne typu U</w:t>
            </w:r>
          </w:p>
        </w:tc>
        <w:tc>
          <w:tcPr>
            <w:tcW w:w="16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107</w:t>
            </w:r>
          </w:p>
        </w:tc>
        <w:tc>
          <w:tcPr>
            <w:tcW w:w="17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98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</w:tr>
      <w:tr w:rsidR="00972296" w:rsidRPr="002B3351" w:rsidTr="00972296">
        <w:trPr>
          <w:trHeight w:val="680"/>
          <w:jc w:val="center"/>
        </w:trPr>
        <w:tc>
          <w:tcPr>
            <w:tcW w:w="3391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słupki blokujące typu U-12c</w:t>
            </w:r>
          </w:p>
        </w:tc>
        <w:tc>
          <w:tcPr>
            <w:tcW w:w="16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39</w:t>
            </w:r>
          </w:p>
        </w:tc>
        <w:tc>
          <w:tcPr>
            <w:tcW w:w="17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98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</w:tr>
      <w:tr w:rsidR="00972296" w:rsidRPr="002B3351" w:rsidTr="00972296">
        <w:trPr>
          <w:trHeight w:val="680"/>
          <w:jc w:val="center"/>
        </w:trPr>
        <w:tc>
          <w:tcPr>
            <w:tcW w:w="3391" w:type="dxa"/>
            <w:vAlign w:val="center"/>
          </w:tcPr>
          <w:p w:rsidR="00972296" w:rsidRPr="00FC5A8A" w:rsidRDefault="00972296" w:rsidP="00C0008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słupki blokujące typu ozdobnego</w:t>
            </w:r>
          </w:p>
        </w:tc>
        <w:tc>
          <w:tcPr>
            <w:tcW w:w="16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  <w:r w:rsidRPr="00972296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750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98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</w:tr>
      <w:tr w:rsidR="00972296" w:rsidRPr="002B3351" w:rsidTr="00B85AF3">
        <w:trPr>
          <w:trHeight w:val="680"/>
          <w:jc w:val="center"/>
        </w:trPr>
        <w:tc>
          <w:tcPr>
            <w:tcW w:w="6791" w:type="dxa"/>
            <w:gridSpan w:val="3"/>
            <w:vAlign w:val="center"/>
          </w:tcPr>
          <w:p w:rsidR="00972296" w:rsidRPr="00F61EE6" w:rsidRDefault="00972296" w:rsidP="00972296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Razem netto</w:t>
            </w:r>
          </w:p>
        </w:tc>
        <w:tc>
          <w:tcPr>
            <w:tcW w:w="1998" w:type="dxa"/>
            <w:vAlign w:val="center"/>
          </w:tcPr>
          <w:p w:rsidR="00972296" w:rsidRPr="00F61EE6" w:rsidRDefault="00972296" w:rsidP="00C0008C">
            <w:pPr>
              <w:jc w:val="center"/>
              <w:rPr>
                <w:rFonts w:ascii="Calibri" w:hAnsi="Calibri"/>
              </w:rPr>
            </w:pPr>
          </w:p>
        </w:tc>
      </w:tr>
    </w:tbl>
    <w:p w:rsidR="00972296" w:rsidRDefault="00972296" w:rsidP="00CD5E44">
      <w:pPr>
        <w:tabs>
          <w:tab w:val="left" w:pos="567"/>
        </w:tabs>
        <w:ind w:left="567"/>
        <w:jc w:val="both"/>
        <w:rPr>
          <w:rFonts w:ascii="Calibri" w:hAnsi="Calibri"/>
          <w:spacing w:val="-2"/>
          <w:sz w:val="22"/>
          <w:szCs w:val="22"/>
        </w:rPr>
      </w:pPr>
    </w:p>
    <w:p w:rsidR="00972296" w:rsidRDefault="00972296" w:rsidP="00CD5E44">
      <w:pPr>
        <w:tabs>
          <w:tab w:val="left" w:pos="567"/>
        </w:tabs>
        <w:ind w:left="567"/>
        <w:jc w:val="both"/>
        <w:rPr>
          <w:rFonts w:ascii="Calibri" w:hAnsi="Calibri"/>
          <w:spacing w:val="-2"/>
          <w:sz w:val="22"/>
          <w:szCs w:val="22"/>
        </w:rPr>
      </w:pPr>
    </w:p>
    <w:p w:rsidR="00972296" w:rsidRDefault="00990D3C" w:rsidP="00CD5E44">
      <w:pPr>
        <w:tabs>
          <w:tab w:val="left" w:pos="567"/>
        </w:tabs>
        <w:ind w:left="567"/>
        <w:jc w:val="both"/>
        <w:rPr>
          <w:rFonts w:ascii="Calibri" w:hAnsi="Calibri"/>
          <w:sz w:val="22"/>
          <w:szCs w:val="22"/>
        </w:rPr>
      </w:pPr>
      <w:r w:rsidRPr="00E84457">
        <w:rPr>
          <w:rFonts w:ascii="Calibri" w:hAnsi="Calibri"/>
          <w:spacing w:val="-2"/>
          <w:sz w:val="22"/>
          <w:szCs w:val="22"/>
        </w:rPr>
        <w:lastRenderedPageBreak/>
        <w:t xml:space="preserve">Informuję/my zgodnie z art. 91 ust. 3a UPZP, że wybór naszej oferty </w:t>
      </w:r>
      <w:r w:rsidRPr="00E84457">
        <w:rPr>
          <w:rFonts w:ascii="Calibri" w:hAnsi="Calibri"/>
          <w:b/>
          <w:spacing w:val="-2"/>
          <w:sz w:val="22"/>
          <w:szCs w:val="22"/>
        </w:rPr>
        <w:t>nie będzie* / będzie*</w:t>
      </w:r>
      <w:r w:rsidRPr="00E84457">
        <w:rPr>
          <w:rFonts w:ascii="Calibri" w:hAnsi="Calibri"/>
          <w:spacing w:val="-2"/>
          <w:sz w:val="22"/>
          <w:szCs w:val="22"/>
        </w:rPr>
        <w:t xml:space="preserve"> prowadził </w:t>
      </w:r>
      <w:r>
        <w:rPr>
          <w:rFonts w:ascii="Calibri" w:hAnsi="Calibri"/>
          <w:spacing w:val="-2"/>
          <w:sz w:val="22"/>
          <w:szCs w:val="22"/>
        </w:rPr>
        <w:br/>
      </w:r>
      <w:r w:rsidRPr="00E84457">
        <w:rPr>
          <w:rFonts w:ascii="Calibri" w:hAnsi="Calibri"/>
          <w:spacing w:val="-2"/>
          <w:sz w:val="22"/>
          <w:szCs w:val="22"/>
        </w:rPr>
        <w:t xml:space="preserve">do powstania u Zamawiającego obowiązku podatkowego, </w:t>
      </w:r>
      <w:r w:rsidRPr="00E84457">
        <w:rPr>
          <w:rFonts w:ascii="Calibri" w:hAnsi="Calibri"/>
          <w:sz w:val="22"/>
          <w:szCs w:val="22"/>
        </w:rPr>
        <w:t xml:space="preserve">zgodnie z przepisami o podatku od towarów i usług. </w:t>
      </w:r>
    </w:p>
    <w:p w:rsidR="00CD5E44" w:rsidRPr="00E84457" w:rsidRDefault="00CD5E44" w:rsidP="00CD5E44">
      <w:pPr>
        <w:tabs>
          <w:tab w:val="left" w:pos="567"/>
        </w:tabs>
        <w:ind w:left="567"/>
        <w:jc w:val="both"/>
        <w:rPr>
          <w:rFonts w:ascii="Calibri" w:hAnsi="Calibri"/>
          <w:sz w:val="18"/>
          <w:szCs w:val="18"/>
        </w:rPr>
      </w:pPr>
      <w:r w:rsidRPr="00E84457">
        <w:rPr>
          <w:rFonts w:ascii="Calibri" w:hAnsi="Calibri"/>
          <w:i/>
          <w:sz w:val="18"/>
          <w:szCs w:val="18"/>
        </w:rPr>
        <w:t>(*niewłaściwe  skreślić</w:t>
      </w:r>
      <w:r w:rsidRPr="00E84457">
        <w:rPr>
          <w:rFonts w:ascii="Calibri" w:hAnsi="Calibri"/>
          <w:sz w:val="18"/>
          <w:szCs w:val="18"/>
        </w:rPr>
        <w:t xml:space="preserve"> )</w:t>
      </w:r>
    </w:p>
    <w:p w:rsidR="00990D3C" w:rsidRPr="00AF3F2E" w:rsidRDefault="00990D3C" w:rsidP="00990D3C">
      <w:pPr>
        <w:pStyle w:val="Tytu"/>
        <w:tabs>
          <w:tab w:val="left" w:pos="709"/>
        </w:tabs>
        <w:spacing w:after="60"/>
        <w:ind w:left="567"/>
        <w:jc w:val="both"/>
        <w:rPr>
          <w:rFonts w:ascii="Calibri" w:hAnsi="Calibri"/>
          <w:i/>
          <w:sz w:val="18"/>
          <w:szCs w:val="18"/>
          <w:u w:val="single"/>
        </w:rPr>
      </w:pPr>
      <w:r w:rsidRPr="00AF3F2E">
        <w:rPr>
          <w:rFonts w:ascii="Calibri" w:hAnsi="Calibri"/>
          <w:i/>
          <w:sz w:val="18"/>
          <w:szCs w:val="18"/>
          <w:u w:val="single"/>
        </w:rPr>
        <w:t xml:space="preserve">Uwaga:! Poniższą tabelę wypełniają wyłącznie Wykonawcy, których wybór oferty będzie prowadził u Zamawiającego </w:t>
      </w:r>
      <w:r>
        <w:rPr>
          <w:rFonts w:ascii="Calibri" w:hAnsi="Calibri"/>
          <w:i/>
          <w:sz w:val="18"/>
          <w:szCs w:val="18"/>
          <w:u w:val="single"/>
        </w:rPr>
        <w:br/>
      </w:r>
      <w:r w:rsidRPr="00AF3F2E">
        <w:rPr>
          <w:rFonts w:ascii="Calibri" w:hAnsi="Calibri"/>
          <w:i/>
          <w:sz w:val="18"/>
          <w:szCs w:val="18"/>
          <w:u w:val="single"/>
        </w:rPr>
        <w:t xml:space="preserve">do powstania obowiązku podatkowego tzn. kiedy to Zamawiający w celu oceny takiej oferty dolicza do przedstawionej </w:t>
      </w:r>
      <w:r>
        <w:rPr>
          <w:rFonts w:ascii="Calibri" w:hAnsi="Calibri"/>
          <w:i/>
          <w:sz w:val="18"/>
          <w:szCs w:val="18"/>
          <w:u w:val="single"/>
        </w:rPr>
        <w:br/>
      </w:r>
      <w:r w:rsidRPr="00AF3F2E">
        <w:rPr>
          <w:rFonts w:ascii="Calibri" w:hAnsi="Calibri"/>
          <w:i/>
          <w:sz w:val="18"/>
          <w:szCs w:val="18"/>
          <w:u w:val="single"/>
        </w:rPr>
        <w:t>w niej ceny podatek VAT, który miałby obowiązek rozliczyć zgodnie z obowiązującymi przepisami.</w:t>
      </w:r>
    </w:p>
    <w:tbl>
      <w:tblPr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176"/>
        <w:gridCol w:w="1479"/>
        <w:gridCol w:w="1417"/>
      </w:tblGrid>
      <w:tr w:rsidR="00990D3C" w:rsidRPr="004F1DA3" w:rsidTr="00C0008C">
        <w:trPr>
          <w:trHeight w:val="94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6"/>
                <w:sz w:val="18"/>
                <w:szCs w:val="18"/>
              </w:rPr>
            </w:pPr>
            <w:r w:rsidRPr="005C42C1">
              <w:rPr>
                <w:rFonts w:ascii="Calibri" w:hAnsi="Calibri"/>
                <w:b w:val="0"/>
                <w:bCs/>
                <w:i/>
                <w:spacing w:val="-4"/>
                <w:sz w:val="18"/>
                <w:szCs w:val="18"/>
              </w:rPr>
              <w:t xml:space="preserve">W przypadku, gdy wybór oferty Wykonawcy </w:t>
            </w:r>
            <w:r w:rsidRPr="005C42C1">
              <w:rPr>
                <w:rFonts w:ascii="Calibri" w:hAnsi="Calibri"/>
                <w:bCs/>
                <w:i/>
                <w:spacing w:val="-4"/>
                <w:sz w:val="18"/>
                <w:szCs w:val="18"/>
              </w:rPr>
              <w:t>będzie</w:t>
            </w:r>
            <w:r w:rsidRPr="005C42C1">
              <w:rPr>
                <w:rFonts w:ascii="Calibri" w:hAnsi="Calibri"/>
                <w:b w:val="0"/>
                <w:bCs/>
                <w:i/>
                <w:spacing w:val="-4"/>
                <w:sz w:val="18"/>
                <w:szCs w:val="18"/>
              </w:rPr>
              <w:t xml:space="preserve"> prowadził do powstania u Zamawiającego</w:t>
            </w:r>
            <w:r w:rsidRPr="005C42C1">
              <w:rPr>
                <w:rFonts w:ascii="Calibri" w:hAnsi="Calibri"/>
                <w:b w:val="0"/>
                <w:bCs/>
                <w:i/>
                <w:spacing w:val="-2"/>
                <w:sz w:val="18"/>
                <w:szCs w:val="18"/>
              </w:rPr>
              <w:t xml:space="preserve"> obowiązku podatkowego, </w:t>
            </w:r>
            <w:r w:rsidRPr="005C42C1">
              <w:rPr>
                <w:rFonts w:ascii="Calibri" w:hAnsi="Calibri"/>
                <w:b w:val="0"/>
                <w:bCs/>
                <w:i/>
                <w:spacing w:val="-6"/>
                <w:sz w:val="18"/>
                <w:szCs w:val="18"/>
              </w:rPr>
              <w:t>Wykonawca zobowiązany jest wskazać  nazwę (rodzaj) towaru lub usług, cenę tego towaru lub usług bez kwoty podatku VAT .</w:t>
            </w:r>
          </w:p>
          <w:p w:rsidR="00990D3C" w:rsidRPr="005C42C1" w:rsidRDefault="00990D3C" w:rsidP="00C0008C">
            <w:pPr>
              <w:pStyle w:val="Tytu"/>
              <w:tabs>
                <w:tab w:val="left" w:pos="-4395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2"/>
                <w:sz w:val="18"/>
                <w:szCs w:val="18"/>
              </w:rPr>
            </w:pPr>
            <w:r w:rsidRPr="005C42C1">
              <w:rPr>
                <w:rFonts w:ascii="Calibri" w:hAnsi="Calibri"/>
                <w:b w:val="0"/>
                <w:bCs/>
                <w:i/>
                <w:spacing w:val="-2"/>
                <w:sz w:val="18"/>
                <w:szCs w:val="18"/>
              </w:rPr>
              <w:t xml:space="preserve">Nazwa towaru lub usług prowadzących do powstania u Zamawiającego obowiązku podatkowego, </w:t>
            </w:r>
            <w:r w:rsidRPr="005C42C1">
              <w:rPr>
                <w:rFonts w:ascii="Calibri" w:hAnsi="Calibri"/>
                <w:b w:val="0"/>
                <w:bCs/>
                <w:i/>
                <w:spacing w:val="-2"/>
                <w:sz w:val="18"/>
                <w:szCs w:val="18"/>
              </w:rPr>
              <w:br/>
              <w:t>a w przypadku towarów wymienionych w załączniku nr 11 do ustawy o podatku od towarów i usług również jego symbol PKWiU ……..................………….................................…………………………………..**</w:t>
            </w:r>
          </w:p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18"/>
                <w:szCs w:val="18"/>
              </w:rPr>
            </w:pPr>
            <w:r w:rsidRPr="005C42C1">
              <w:rPr>
                <w:rFonts w:ascii="Calibri" w:hAnsi="Calibri"/>
                <w:b w:val="0"/>
                <w:bCs/>
                <w:i/>
                <w:sz w:val="18"/>
                <w:szCs w:val="18"/>
              </w:rPr>
              <w:t>oraz ceny tych towarów lub usług bez podatku od towarów i usług ……….........…………...…….**PLN</w:t>
            </w:r>
          </w:p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18"/>
                <w:szCs w:val="18"/>
              </w:rPr>
            </w:pPr>
            <w:r w:rsidRPr="005C42C1">
              <w:rPr>
                <w:rFonts w:ascii="Calibri" w:hAnsi="Calibri"/>
                <w:b w:val="0"/>
                <w:bCs/>
                <w:i/>
                <w:sz w:val="18"/>
                <w:szCs w:val="18"/>
              </w:rPr>
              <w:t>Art. 91 ust. 3a UPZP, ma zastosowanie w  następujących  przypadkach:</w:t>
            </w:r>
          </w:p>
        </w:tc>
      </w:tr>
      <w:tr w:rsidR="00990D3C" w:rsidRPr="004F1DA3" w:rsidTr="00C0008C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5C42C1">
              <w:rPr>
                <w:rFonts w:ascii="Calibri" w:hAnsi="Calibri"/>
                <w:b w:val="0"/>
                <w:i/>
                <w:sz w:val="20"/>
              </w:rPr>
              <w:t>- wewnątrzwspólnotowe nabycie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990D3C" w:rsidRPr="004F1DA3" w:rsidTr="00C0008C">
        <w:trPr>
          <w:trHeight w:val="420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5C42C1">
              <w:rPr>
                <w:rFonts w:ascii="Calibri" w:hAnsi="Calibri"/>
                <w:b w:val="0"/>
                <w:i/>
                <w:sz w:val="20"/>
              </w:rPr>
              <w:t>- występuje mechanizm odwróconego obciążenia – załącznik nr 11 do ustawy o podatku od towarów i usług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990D3C" w:rsidRPr="004F1DA3" w:rsidTr="00C0008C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5C42C1">
              <w:rPr>
                <w:rFonts w:ascii="Calibri" w:hAnsi="Calibri"/>
                <w:b w:val="0"/>
                <w:i/>
                <w:sz w:val="20"/>
              </w:rPr>
              <w:t>- import usług lub import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990D3C" w:rsidRPr="004F1DA3" w:rsidTr="00C0008C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3C" w:rsidRPr="005C42C1" w:rsidRDefault="00990D3C" w:rsidP="00C0008C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5C42C1">
              <w:rPr>
                <w:rFonts w:ascii="Calibri" w:hAnsi="Calibri"/>
                <w:b w:val="0"/>
                <w:i/>
                <w:sz w:val="20"/>
              </w:rPr>
              <w:t>- inny przypadek, jeśli TAK, należy podać podstawę prawną …………………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D3C" w:rsidRPr="005C42C1" w:rsidRDefault="00990D3C" w:rsidP="00C0008C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5C42C1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</w:tbl>
    <w:p w:rsidR="00990D3C" w:rsidRPr="004F1DA3" w:rsidRDefault="00990D3C" w:rsidP="00990D3C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*)</w:t>
      </w:r>
      <w:r w:rsidRPr="004F1DA3">
        <w:rPr>
          <w:rFonts w:ascii="Calibri" w:hAnsi="Calibri"/>
          <w:i/>
          <w:sz w:val="16"/>
          <w:szCs w:val="16"/>
        </w:rPr>
        <w:tab/>
        <w:t>niewłaściwe skreślić,</w:t>
      </w:r>
    </w:p>
    <w:p w:rsidR="00990D3C" w:rsidRDefault="00990D3C" w:rsidP="00990D3C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**)</w:t>
      </w:r>
      <w:r w:rsidRPr="004F1DA3">
        <w:rPr>
          <w:rFonts w:ascii="Calibri" w:hAnsi="Calibri"/>
          <w:i/>
          <w:sz w:val="16"/>
          <w:szCs w:val="16"/>
        </w:rPr>
        <w:tab/>
        <w:t>w przypadku większej ilości towarów i usług prosimy o załącznik ich wykazu na oddzielnym arkuszu</w:t>
      </w:r>
    </w:p>
    <w:p w:rsidR="00990D3C" w:rsidRPr="005D2D9F" w:rsidRDefault="00990D3C" w:rsidP="005D2D9F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240"/>
        <w:ind w:left="568" w:right="425" w:hanging="284"/>
        <w:jc w:val="both"/>
        <w:rPr>
          <w:rFonts w:ascii="Calibri" w:hAnsi="Calibri"/>
          <w:b w:val="0"/>
          <w:sz w:val="20"/>
        </w:rPr>
      </w:pPr>
      <w:r>
        <w:rPr>
          <w:rFonts w:ascii="Calibri" w:hAnsi="Calibri"/>
          <w:spacing w:val="-6"/>
          <w:sz w:val="24"/>
          <w:szCs w:val="24"/>
        </w:rPr>
        <w:t xml:space="preserve">w terminie </w:t>
      </w:r>
      <w:r w:rsidRPr="00990D3C">
        <w:rPr>
          <w:rFonts w:ascii="Calibri" w:hAnsi="Calibri"/>
          <w:b w:val="0"/>
          <w:spacing w:val="-6"/>
          <w:sz w:val="24"/>
          <w:szCs w:val="24"/>
        </w:rPr>
        <w:t>__</w:t>
      </w:r>
      <w:r>
        <w:rPr>
          <w:rFonts w:ascii="Calibri" w:hAnsi="Calibri"/>
          <w:b w:val="0"/>
          <w:spacing w:val="-6"/>
          <w:sz w:val="24"/>
          <w:szCs w:val="24"/>
        </w:rPr>
        <w:t>____________</w:t>
      </w:r>
      <w:r w:rsidR="005D2D9F">
        <w:rPr>
          <w:rFonts w:ascii="Calibri" w:hAnsi="Calibri"/>
          <w:b w:val="0"/>
          <w:spacing w:val="-6"/>
          <w:sz w:val="24"/>
          <w:szCs w:val="24"/>
        </w:rPr>
        <w:t>____________________</w:t>
      </w:r>
      <w:r>
        <w:rPr>
          <w:rFonts w:ascii="Calibri" w:hAnsi="Calibri"/>
          <w:b w:val="0"/>
          <w:spacing w:val="-6"/>
          <w:sz w:val="24"/>
          <w:szCs w:val="24"/>
        </w:rPr>
        <w:t>_____</w:t>
      </w:r>
      <w:r w:rsidRPr="00990D3C">
        <w:rPr>
          <w:rFonts w:ascii="Calibri" w:hAnsi="Calibri"/>
          <w:b w:val="0"/>
          <w:spacing w:val="-6"/>
          <w:sz w:val="24"/>
          <w:szCs w:val="24"/>
        </w:rPr>
        <w:t xml:space="preserve">____ </w:t>
      </w:r>
      <w:r>
        <w:rPr>
          <w:rFonts w:ascii="Calibri" w:hAnsi="Calibri"/>
          <w:spacing w:val="-6"/>
          <w:sz w:val="24"/>
          <w:szCs w:val="24"/>
        </w:rPr>
        <w:t>od daty zawarcia umowy</w:t>
      </w:r>
      <w:r w:rsidRPr="0095089A">
        <w:rPr>
          <w:rFonts w:ascii="Calibri" w:hAnsi="Calibri"/>
          <w:b w:val="0"/>
          <w:bCs/>
          <w:spacing w:val="-2"/>
          <w:sz w:val="24"/>
          <w:szCs w:val="24"/>
        </w:rPr>
        <w:t xml:space="preserve">, </w:t>
      </w:r>
      <w:r>
        <w:rPr>
          <w:rFonts w:ascii="Calibri" w:hAnsi="Calibri"/>
          <w:b w:val="0"/>
          <w:bCs/>
          <w:spacing w:val="-2"/>
          <w:sz w:val="24"/>
          <w:szCs w:val="24"/>
        </w:rPr>
        <w:tab/>
      </w:r>
      <w:r>
        <w:rPr>
          <w:rFonts w:ascii="Calibri" w:hAnsi="Calibri"/>
          <w:b w:val="0"/>
          <w:bCs/>
          <w:spacing w:val="-2"/>
          <w:sz w:val="24"/>
          <w:szCs w:val="24"/>
        </w:rPr>
        <w:br/>
      </w:r>
      <w:r w:rsidRPr="005D2D9F">
        <w:rPr>
          <w:rFonts w:ascii="Calibri" w:hAnsi="Calibri"/>
          <w:b w:val="0"/>
          <w:i/>
          <w:sz w:val="20"/>
        </w:rPr>
        <w:t>(</w:t>
      </w:r>
      <w:r w:rsidR="005D2D9F" w:rsidRPr="005D2D9F">
        <w:rPr>
          <w:rFonts w:ascii="Calibri" w:hAnsi="Calibri"/>
          <w:b w:val="0"/>
          <w:i/>
          <w:sz w:val="20"/>
        </w:rPr>
        <w:t>należy wpisać jeden s</w:t>
      </w:r>
      <w:r w:rsidR="005D2D9F" w:rsidRPr="005D2D9F">
        <w:rPr>
          <w:rFonts w:ascii="Calibri" w:hAnsi="Calibri"/>
          <w:b w:val="0"/>
          <w:i/>
          <w:sz w:val="20"/>
        </w:rPr>
        <w:t xml:space="preserve">pośród wymaganych przez Zamawiającego 3 terminów, tj.: min. 2 miesiące  </w:t>
      </w:r>
      <w:r w:rsidR="005D2D9F">
        <w:rPr>
          <w:rFonts w:ascii="Calibri" w:hAnsi="Calibri"/>
          <w:b w:val="0"/>
          <w:i/>
          <w:sz w:val="20"/>
        </w:rPr>
        <w:br/>
      </w:r>
      <w:r w:rsidR="005D2D9F" w:rsidRPr="005D2D9F">
        <w:rPr>
          <w:rFonts w:ascii="Calibri" w:hAnsi="Calibri"/>
          <w:b w:val="0"/>
          <w:i/>
          <w:sz w:val="20"/>
        </w:rPr>
        <w:t xml:space="preserve"> lub   2 miesiące i 2 tygodnie   lub   max. 3 miesiące</w:t>
      </w:r>
      <w:r w:rsidR="005D2D9F">
        <w:rPr>
          <w:rFonts w:ascii="Calibri" w:hAnsi="Calibri"/>
          <w:b w:val="0"/>
          <w:i/>
          <w:sz w:val="20"/>
        </w:rPr>
        <w:t xml:space="preserve">, </w:t>
      </w:r>
      <w:r w:rsidRPr="00A23CD3">
        <w:rPr>
          <w:rFonts w:ascii="Calibri" w:hAnsi="Calibri"/>
          <w:b w:val="0"/>
          <w:i/>
          <w:sz w:val="20"/>
        </w:rPr>
        <w:t>zgodnie</w:t>
      </w:r>
      <w:r>
        <w:rPr>
          <w:rFonts w:ascii="Calibri" w:hAnsi="Calibri"/>
          <w:b w:val="0"/>
          <w:i/>
          <w:sz w:val="20"/>
        </w:rPr>
        <w:t xml:space="preserve"> </w:t>
      </w:r>
      <w:r w:rsidRPr="00A23CD3">
        <w:rPr>
          <w:rFonts w:ascii="Calibri" w:hAnsi="Calibri"/>
          <w:b w:val="0"/>
          <w:i/>
          <w:sz w:val="20"/>
        </w:rPr>
        <w:t xml:space="preserve">z zapisami </w:t>
      </w:r>
      <w:r w:rsidRPr="00990D3C">
        <w:rPr>
          <w:rFonts w:ascii="Calibri" w:hAnsi="Calibri"/>
          <w:b w:val="0"/>
          <w:i/>
          <w:sz w:val="20"/>
        </w:rPr>
        <w:t>pkt. 20.2.3.2)</w:t>
      </w:r>
      <w:r w:rsidRPr="00990D3C">
        <w:rPr>
          <w:rFonts w:ascii="Calibri" w:hAnsi="Calibri"/>
          <w:b w:val="0"/>
          <w:i/>
          <w:sz w:val="20"/>
        </w:rPr>
        <w:t xml:space="preserve"> </w:t>
      </w:r>
      <w:r w:rsidRPr="00A23CD3">
        <w:rPr>
          <w:rFonts w:ascii="Calibri" w:hAnsi="Calibri"/>
          <w:b w:val="0"/>
          <w:i/>
          <w:sz w:val="20"/>
        </w:rPr>
        <w:t>SIWZ)</w:t>
      </w:r>
      <w:r w:rsidRPr="005D2D9F">
        <w:rPr>
          <w:rFonts w:ascii="Calibri" w:hAnsi="Calibri"/>
          <w:b w:val="0"/>
          <w:i/>
          <w:sz w:val="20"/>
        </w:rPr>
        <w:t>,</w:t>
      </w:r>
    </w:p>
    <w:p w:rsidR="00990D3C" w:rsidRPr="005D2D9F" w:rsidRDefault="00990D3C" w:rsidP="00990D3C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120"/>
        <w:ind w:left="568" w:hanging="284"/>
        <w:jc w:val="both"/>
        <w:rPr>
          <w:rFonts w:ascii="Calibri" w:hAnsi="Calibri"/>
          <w:sz w:val="24"/>
          <w:szCs w:val="24"/>
        </w:rPr>
      </w:pPr>
      <w:r w:rsidRPr="005D2D9F">
        <w:rPr>
          <w:rFonts w:ascii="Calibri" w:hAnsi="Calibri"/>
          <w:sz w:val="24"/>
          <w:szCs w:val="24"/>
        </w:rPr>
        <w:t>udzielając gwarancji jakości zgodnie z postanowieniami wzoru Umowy</w:t>
      </w:r>
      <w:r w:rsidR="00CD5E44">
        <w:rPr>
          <w:rFonts w:ascii="Calibri" w:hAnsi="Calibri"/>
          <w:sz w:val="24"/>
          <w:szCs w:val="24"/>
        </w:rPr>
        <w:t>.</w:t>
      </w:r>
      <w:r w:rsidRPr="005D2D9F">
        <w:rPr>
          <w:rFonts w:ascii="Calibri" w:hAnsi="Calibri"/>
          <w:sz w:val="24"/>
          <w:szCs w:val="24"/>
        </w:rPr>
        <w:t xml:space="preserve"> </w:t>
      </w:r>
    </w:p>
    <w:p w:rsidR="005D2D9F" w:rsidRPr="005D2D9F" w:rsidRDefault="005D2D9F" w:rsidP="005D2D9F">
      <w:pPr>
        <w:pStyle w:val="Tytu"/>
        <w:numPr>
          <w:ilvl w:val="0"/>
          <w:numId w:val="12"/>
        </w:numPr>
        <w:tabs>
          <w:tab w:val="left" w:pos="567"/>
        </w:tabs>
        <w:spacing w:before="120" w:after="240"/>
        <w:ind w:left="568" w:hanging="284"/>
        <w:jc w:val="both"/>
        <w:rPr>
          <w:rFonts w:ascii="Calibri" w:hAnsi="Calibri"/>
          <w:b w:val="0"/>
          <w:sz w:val="24"/>
          <w:szCs w:val="24"/>
        </w:rPr>
      </w:pPr>
      <w:r w:rsidRPr="005D2D9F">
        <w:rPr>
          <w:rFonts w:ascii="Calibri" w:hAnsi="Calibri"/>
          <w:sz w:val="24"/>
          <w:szCs w:val="24"/>
        </w:rPr>
        <w:t xml:space="preserve">na warunkach płatności określonych we wzorze </w:t>
      </w:r>
      <w:r w:rsidR="00CD5E44">
        <w:rPr>
          <w:rFonts w:ascii="Calibri" w:hAnsi="Calibri"/>
          <w:sz w:val="24"/>
          <w:szCs w:val="24"/>
        </w:rPr>
        <w:t>U</w:t>
      </w:r>
      <w:r w:rsidRPr="005D2D9F">
        <w:rPr>
          <w:rFonts w:ascii="Calibri" w:hAnsi="Calibri"/>
          <w:sz w:val="24"/>
          <w:szCs w:val="24"/>
        </w:rPr>
        <w:t>mowy</w:t>
      </w:r>
      <w:r w:rsidRPr="005D2D9F">
        <w:rPr>
          <w:rFonts w:ascii="Calibri" w:hAnsi="Calibri"/>
          <w:b w:val="0"/>
          <w:sz w:val="24"/>
          <w:szCs w:val="24"/>
        </w:rPr>
        <w:t xml:space="preserve">. </w:t>
      </w:r>
    </w:p>
    <w:p w:rsidR="00BF4259" w:rsidRPr="00B870B1" w:rsidRDefault="00CD5E44" w:rsidP="00972296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</w:t>
      </w:r>
      <w:r w:rsidRPr="00F23E70">
        <w:rPr>
          <w:rFonts w:ascii="Calibri" w:hAnsi="Calibri"/>
          <w:b/>
          <w:sz w:val="24"/>
          <w:szCs w:val="24"/>
        </w:rPr>
        <w:t>.</w:t>
      </w:r>
      <w:r w:rsidRPr="00F23E70">
        <w:rPr>
          <w:rFonts w:ascii="Calibri" w:hAnsi="Calibri"/>
          <w:b/>
          <w:sz w:val="24"/>
          <w:szCs w:val="24"/>
        </w:rPr>
        <w:tab/>
      </w:r>
      <w:r w:rsidR="00BF4259" w:rsidRPr="00B870B1">
        <w:rPr>
          <w:rFonts w:ascii="Calibri" w:hAnsi="Calibri"/>
          <w:b/>
          <w:sz w:val="24"/>
          <w:szCs w:val="24"/>
        </w:rPr>
        <w:t>Do formularza oferty dołączamy następujące</w:t>
      </w:r>
      <w:r w:rsidR="00BF4259">
        <w:rPr>
          <w:rFonts w:ascii="Calibri" w:hAnsi="Calibri"/>
          <w:b/>
          <w:sz w:val="24"/>
          <w:szCs w:val="24"/>
        </w:rPr>
        <w:t xml:space="preserve"> oświadczenia i</w:t>
      </w:r>
      <w:r w:rsidR="00BF4259" w:rsidRPr="00B870B1">
        <w:rPr>
          <w:rFonts w:ascii="Calibri" w:hAnsi="Calibri"/>
          <w:b/>
          <w:sz w:val="24"/>
          <w:szCs w:val="24"/>
        </w:rPr>
        <w:t xml:space="preserve"> dokumenty:</w:t>
      </w:r>
    </w:p>
    <w:p w:rsidR="00BF4259" w:rsidRPr="0041116E" w:rsidRDefault="00CD5E44" w:rsidP="00CD5E44">
      <w:pPr>
        <w:numPr>
          <w:ilvl w:val="0"/>
          <w:numId w:val="7"/>
        </w:numPr>
        <w:ind w:left="567" w:hanging="28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Dowód wniesienia wadium</w:t>
      </w:r>
    </w:p>
    <w:p w:rsidR="00BF4259" w:rsidRPr="00451A3B" w:rsidRDefault="00CD5E44" w:rsidP="00CD5E44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451A3B">
        <w:rPr>
          <w:rFonts w:ascii="Calibri" w:hAnsi="Calibri"/>
          <w:spacing w:val="-4"/>
          <w:sz w:val="24"/>
          <w:szCs w:val="24"/>
        </w:rPr>
        <w:t xml:space="preserve">Oświadczenie o spełnianiu warunków </w:t>
      </w:r>
      <w:r>
        <w:rPr>
          <w:rFonts w:ascii="Calibri" w:hAnsi="Calibri"/>
          <w:spacing w:val="-4"/>
          <w:sz w:val="24"/>
          <w:szCs w:val="24"/>
        </w:rPr>
        <w:t xml:space="preserve">udziału </w:t>
      </w:r>
      <w:r w:rsidRPr="00451A3B">
        <w:rPr>
          <w:rFonts w:ascii="Calibri" w:hAnsi="Calibri"/>
          <w:spacing w:val="-4"/>
          <w:sz w:val="24"/>
          <w:szCs w:val="24"/>
        </w:rPr>
        <w:t>w postępowaniu</w:t>
      </w:r>
      <w:r w:rsidRPr="00CD5E44">
        <w:rPr>
          <w:rFonts w:ascii="Calibri" w:hAnsi="Calibri"/>
          <w:spacing w:val="-4"/>
          <w:sz w:val="24"/>
          <w:szCs w:val="24"/>
        </w:rPr>
        <w:t xml:space="preserve"> </w:t>
      </w:r>
      <w:r>
        <w:rPr>
          <w:rFonts w:ascii="Calibri" w:hAnsi="Calibri"/>
          <w:spacing w:val="-4"/>
          <w:sz w:val="24"/>
          <w:szCs w:val="24"/>
        </w:rPr>
        <w:t>oraz o</w:t>
      </w:r>
      <w:r w:rsidRPr="00451A3B">
        <w:rPr>
          <w:rFonts w:ascii="Calibri" w:hAnsi="Calibri"/>
          <w:spacing w:val="-4"/>
          <w:sz w:val="24"/>
          <w:szCs w:val="24"/>
        </w:rPr>
        <w:t xml:space="preserve"> braku podstaw </w:t>
      </w:r>
      <w:r>
        <w:rPr>
          <w:rFonts w:ascii="Calibri" w:hAnsi="Calibri"/>
          <w:spacing w:val="-4"/>
          <w:sz w:val="24"/>
          <w:szCs w:val="24"/>
        </w:rPr>
        <w:br/>
      </w:r>
      <w:r w:rsidRPr="00451A3B">
        <w:rPr>
          <w:rFonts w:ascii="Calibri" w:hAnsi="Calibri"/>
          <w:spacing w:val="-4"/>
          <w:sz w:val="24"/>
          <w:szCs w:val="24"/>
        </w:rPr>
        <w:t>do wykluczenia</w:t>
      </w:r>
      <w:r>
        <w:rPr>
          <w:rFonts w:ascii="Calibri" w:hAnsi="Calibri"/>
          <w:spacing w:val="-4"/>
          <w:sz w:val="24"/>
          <w:szCs w:val="24"/>
        </w:rPr>
        <w:t>,</w:t>
      </w:r>
      <w:r w:rsidRPr="00451A3B">
        <w:rPr>
          <w:rFonts w:ascii="Calibri" w:hAnsi="Calibri"/>
          <w:spacing w:val="-4"/>
          <w:sz w:val="24"/>
          <w:szCs w:val="24"/>
        </w:rPr>
        <w:t xml:space="preserve"> </w:t>
      </w:r>
      <w:r w:rsidR="00BF4259" w:rsidRPr="00451A3B">
        <w:rPr>
          <w:rFonts w:ascii="Calibri" w:hAnsi="Calibri"/>
          <w:spacing w:val="-2"/>
          <w:sz w:val="24"/>
          <w:szCs w:val="24"/>
        </w:rPr>
        <w:t xml:space="preserve"> </w:t>
      </w:r>
    </w:p>
    <w:p w:rsidR="00BF4259" w:rsidRPr="0085215C" w:rsidRDefault="00BF4259" w:rsidP="00CD5E44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85215C">
        <w:rPr>
          <w:rFonts w:ascii="Calibri" w:hAnsi="Calibri"/>
          <w:sz w:val="24"/>
          <w:szCs w:val="24"/>
        </w:rPr>
        <w:t xml:space="preserve">Pełnomocnictwo/a *- </w:t>
      </w:r>
      <w:r w:rsidRPr="0085215C">
        <w:rPr>
          <w:rFonts w:ascii="Calibri" w:hAnsi="Calibri"/>
          <w:i/>
          <w:sz w:val="24"/>
          <w:szCs w:val="24"/>
        </w:rPr>
        <w:t>o ile dotyczy</w:t>
      </w:r>
      <w:r w:rsidRPr="0085215C">
        <w:rPr>
          <w:rFonts w:ascii="Calibri" w:hAnsi="Calibri"/>
          <w:sz w:val="24"/>
          <w:szCs w:val="24"/>
        </w:rPr>
        <w:t>,</w:t>
      </w:r>
    </w:p>
    <w:p w:rsidR="00BF4259" w:rsidRPr="00B870B1" w:rsidRDefault="00BF4259" w:rsidP="00CD5E44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B870B1">
        <w:rPr>
          <w:rFonts w:ascii="Calibri" w:hAnsi="Calibri"/>
          <w:sz w:val="24"/>
          <w:szCs w:val="24"/>
        </w:rPr>
        <w:t xml:space="preserve">inne *- </w:t>
      </w:r>
      <w:r w:rsidRPr="00B870B1">
        <w:rPr>
          <w:rFonts w:ascii="Calibri" w:hAnsi="Calibri"/>
          <w:i/>
          <w:sz w:val="24"/>
          <w:szCs w:val="24"/>
        </w:rPr>
        <w:t>o ile dotyczy : ___________________________</w:t>
      </w:r>
      <w:r w:rsidRPr="00B870B1">
        <w:rPr>
          <w:rFonts w:ascii="Calibri" w:hAnsi="Calibri"/>
          <w:sz w:val="24"/>
          <w:szCs w:val="24"/>
        </w:rPr>
        <w:t>,</w:t>
      </w:r>
    </w:p>
    <w:p w:rsidR="00BF4259" w:rsidRPr="00CD5E44" w:rsidRDefault="00BF4259" w:rsidP="00CD5E44">
      <w:pPr>
        <w:ind w:left="284"/>
        <w:jc w:val="both"/>
        <w:rPr>
          <w:rFonts w:ascii="Calibri" w:hAnsi="Calibri"/>
          <w:i/>
        </w:rPr>
      </w:pPr>
      <w:r w:rsidRPr="00CD5E44">
        <w:rPr>
          <w:rFonts w:ascii="Calibri" w:hAnsi="Calibri"/>
          <w:i/>
        </w:rPr>
        <w:t>*-niewłaściwe  skreślić</w:t>
      </w:r>
    </w:p>
    <w:p w:rsidR="00BF4259" w:rsidRDefault="00BF4259" w:rsidP="00CD5E44">
      <w:pPr>
        <w:ind w:left="284"/>
        <w:jc w:val="both"/>
        <w:rPr>
          <w:rFonts w:ascii="Calibri" w:hAnsi="Calibri"/>
          <w:i/>
        </w:rPr>
      </w:pPr>
      <w:r w:rsidRPr="00CD5E44">
        <w:rPr>
          <w:rFonts w:ascii="Calibri" w:hAnsi="Calibri"/>
          <w:i/>
        </w:rPr>
        <w:t>(zaleca się przedstawienie spisu dokumentów i oświadczeń dołączonych do oferty)</w:t>
      </w:r>
    </w:p>
    <w:p w:rsidR="00CD5E44" w:rsidRPr="00F23E70" w:rsidRDefault="00CD5E44" w:rsidP="00972296">
      <w:pPr>
        <w:spacing w:before="360"/>
        <w:ind w:left="284" w:hanging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b/>
          <w:sz w:val="24"/>
          <w:szCs w:val="24"/>
        </w:rPr>
        <w:t>3.</w:t>
      </w:r>
      <w:r w:rsidRPr="00F23E70">
        <w:rPr>
          <w:rFonts w:ascii="Calibri" w:hAnsi="Calibri"/>
          <w:b/>
          <w:sz w:val="24"/>
          <w:szCs w:val="24"/>
        </w:rPr>
        <w:tab/>
        <w:t>Informujemy, że umocowanie do podpisania oferty względnie do podpisania innych oświadczeń</w:t>
      </w:r>
      <w:r w:rsidRPr="00F23E70">
        <w:rPr>
          <w:rFonts w:ascii="Calibri" w:hAnsi="Calibri"/>
          <w:sz w:val="24"/>
          <w:szCs w:val="24"/>
        </w:rPr>
        <w:t xml:space="preserve"> lub dokumentów składanych wraz z ofertą wynika z dokumentu, który Zamawiający może pobrać z bezpłatnej i ogólnodostępnej bazy danych, tj.:</w:t>
      </w:r>
    </w:p>
    <w:p w:rsidR="00CD5E44" w:rsidRPr="00F23E70" w:rsidRDefault="00CD5E44" w:rsidP="00CD5E44">
      <w:pPr>
        <w:spacing w:before="120"/>
        <w:ind w:left="284" w:right="-284"/>
        <w:jc w:val="both"/>
        <w:rPr>
          <w:rFonts w:ascii="Calibri" w:hAnsi="Calibri"/>
          <w:spacing w:val="-4"/>
          <w:sz w:val="24"/>
          <w:szCs w:val="24"/>
        </w:rPr>
      </w:pPr>
      <w:r w:rsidRPr="00F23E70">
        <w:rPr>
          <w:rFonts w:ascii="Calibri" w:hAnsi="Calibri"/>
          <w:spacing w:val="-4"/>
          <w:sz w:val="24"/>
          <w:szCs w:val="24"/>
        </w:rPr>
        <w:t xml:space="preserve">1)  bazy Krajowego Rejestru Sądowego dostępnej na stronie internetowej </w:t>
      </w:r>
      <w:hyperlink r:id="rId7" w:history="1">
        <w:r w:rsidRPr="00F23E70">
          <w:rPr>
            <w:rStyle w:val="Hipercze"/>
            <w:rFonts w:ascii="Calibri" w:hAnsi="Calibri"/>
            <w:spacing w:val="-4"/>
            <w:sz w:val="24"/>
            <w:szCs w:val="24"/>
          </w:rPr>
          <w:t>https://ems.ms.gov.pl/krs/;*</w:t>
        </w:r>
      </w:hyperlink>
    </w:p>
    <w:p w:rsidR="00CD5E44" w:rsidRPr="00F23E70" w:rsidRDefault="00CD5E44" w:rsidP="00CD5E44">
      <w:pPr>
        <w:ind w:left="568" w:hanging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2)  bazy Centralnej Ewidencji i Informacja o Działalności Gospodarczej na stronie internetowej</w:t>
      </w:r>
      <w:r w:rsidRPr="00F23E70">
        <w:rPr>
          <w:rFonts w:ascii="Calibri" w:hAnsi="Calibri"/>
          <w:sz w:val="24"/>
          <w:szCs w:val="24"/>
        </w:rPr>
        <w:br/>
      </w:r>
      <w:r w:rsidRPr="00F23E70">
        <w:rPr>
          <w:rFonts w:ascii="Calibri" w:hAnsi="Calibri"/>
        </w:rPr>
        <w:t xml:space="preserve"> </w:t>
      </w:r>
      <w:hyperlink r:id="rId8" w:history="1">
        <w:r w:rsidRPr="00F23E70">
          <w:rPr>
            <w:rStyle w:val="Hipercze"/>
            <w:rFonts w:ascii="Calibri" w:hAnsi="Calibri"/>
            <w:sz w:val="24"/>
            <w:szCs w:val="24"/>
          </w:rPr>
          <w:t>https://prod.ceidg.gov.pl/CEIDG/;*</w:t>
        </w:r>
      </w:hyperlink>
    </w:p>
    <w:p w:rsidR="00CD5E44" w:rsidRPr="00F23E70" w:rsidRDefault="00CD5E44" w:rsidP="00CD5E44">
      <w:pPr>
        <w:ind w:left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3)  _____________________________ /jeśli dotyczy to wpisać nazwę oraz adres internetowy</w:t>
      </w:r>
      <w:r w:rsidRPr="00F23E70">
        <w:rPr>
          <w:rFonts w:ascii="Calibri" w:hAnsi="Calibri"/>
          <w:sz w:val="24"/>
          <w:szCs w:val="24"/>
        </w:rPr>
        <w:br/>
        <w:t xml:space="preserve">      innej bazy danych/*</w:t>
      </w:r>
    </w:p>
    <w:p w:rsidR="00CD5E44" w:rsidRPr="00F23E70" w:rsidRDefault="00CD5E44" w:rsidP="00CD5E44">
      <w:pPr>
        <w:ind w:left="284"/>
        <w:jc w:val="both"/>
        <w:rPr>
          <w:rFonts w:ascii="Calibri" w:hAnsi="Calibri"/>
          <w:i/>
        </w:rPr>
      </w:pPr>
      <w:r w:rsidRPr="00F23E70">
        <w:rPr>
          <w:rFonts w:ascii="Calibri" w:hAnsi="Calibri"/>
          <w:i/>
        </w:rPr>
        <w:t>*-niewłaściwe  skreślić</w:t>
      </w:r>
    </w:p>
    <w:p w:rsidR="00CD5E44" w:rsidRPr="008822CB" w:rsidRDefault="00CD5E44" w:rsidP="00972296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4.</w:t>
      </w:r>
      <w:r>
        <w:rPr>
          <w:rFonts w:ascii="Calibri" w:hAnsi="Calibri"/>
          <w:b/>
          <w:sz w:val="24"/>
          <w:szCs w:val="24"/>
        </w:rPr>
        <w:tab/>
      </w:r>
      <w:r w:rsidRPr="008822CB">
        <w:rPr>
          <w:rFonts w:ascii="Calibri" w:hAnsi="Calibri"/>
          <w:b/>
          <w:sz w:val="24"/>
          <w:szCs w:val="24"/>
        </w:rPr>
        <w:t xml:space="preserve">Wadium </w:t>
      </w:r>
      <w:r>
        <w:rPr>
          <w:rFonts w:ascii="Calibri" w:hAnsi="Calibri"/>
          <w:b/>
          <w:sz w:val="24"/>
          <w:szCs w:val="24"/>
        </w:rPr>
        <w:t>zostało wniesione</w:t>
      </w:r>
      <w:r w:rsidRPr="008822CB">
        <w:rPr>
          <w:rFonts w:ascii="Calibri" w:hAnsi="Calibri"/>
          <w:b/>
          <w:sz w:val="24"/>
          <w:szCs w:val="24"/>
        </w:rPr>
        <w:t xml:space="preserve"> w formie/</w:t>
      </w:r>
      <w:r>
        <w:rPr>
          <w:rFonts w:ascii="Calibri" w:hAnsi="Calibri"/>
          <w:b/>
          <w:sz w:val="24"/>
          <w:szCs w:val="24"/>
        </w:rPr>
        <w:t>a</w:t>
      </w:r>
      <w:r w:rsidRPr="008822CB">
        <w:rPr>
          <w:rFonts w:ascii="Calibri" w:hAnsi="Calibri"/>
          <w:b/>
          <w:sz w:val="24"/>
          <w:szCs w:val="24"/>
        </w:rPr>
        <w:t>ch</w:t>
      </w:r>
      <w:r>
        <w:rPr>
          <w:rFonts w:ascii="Calibri" w:hAnsi="Calibri"/>
          <w:b/>
          <w:sz w:val="24"/>
          <w:szCs w:val="24"/>
        </w:rPr>
        <w:t xml:space="preserve"> </w:t>
      </w:r>
      <w:r w:rsidRPr="001F7FEC">
        <w:rPr>
          <w:rFonts w:ascii="Calibri" w:hAnsi="Calibri"/>
          <w:sz w:val="24"/>
          <w:szCs w:val="24"/>
        </w:rPr>
        <w:t>________________</w:t>
      </w:r>
      <w:r w:rsidRPr="008822CB">
        <w:rPr>
          <w:rFonts w:ascii="Calibri" w:hAnsi="Calibri"/>
          <w:b/>
          <w:sz w:val="24"/>
          <w:szCs w:val="24"/>
        </w:rPr>
        <w:t xml:space="preserve">w kwocie </w:t>
      </w:r>
      <w:r w:rsidRPr="008822CB">
        <w:rPr>
          <w:rFonts w:ascii="Calibri" w:hAnsi="Calibri"/>
          <w:sz w:val="24"/>
          <w:szCs w:val="24"/>
        </w:rPr>
        <w:t xml:space="preserve">_______________ </w:t>
      </w:r>
      <w:r w:rsidRPr="008822CB">
        <w:rPr>
          <w:rFonts w:ascii="Calibri" w:hAnsi="Calibri"/>
          <w:b/>
          <w:sz w:val="24"/>
          <w:szCs w:val="24"/>
        </w:rPr>
        <w:t>PLN</w:t>
      </w:r>
      <w:r>
        <w:rPr>
          <w:rFonts w:ascii="Calibri" w:hAnsi="Calibri"/>
          <w:b/>
          <w:sz w:val="24"/>
          <w:szCs w:val="24"/>
        </w:rPr>
        <w:t>,</w:t>
      </w:r>
    </w:p>
    <w:p w:rsidR="00CD5E44" w:rsidRDefault="00CD5E44" w:rsidP="00CD5E44">
      <w:pPr>
        <w:spacing w:after="120"/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w przypadku wniesienia wadium w pieniądzu wskazać konto, na które ma ono być zwrócone: </w:t>
      </w:r>
    </w:p>
    <w:p w:rsidR="00CD5E44" w:rsidRDefault="00CD5E44" w:rsidP="00CD5E44">
      <w:pPr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Bank________________________ Nr konta ____________________________</w:t>
      </w:r>
      <w:r w:rsidRPr="009B70D5">
        <w:rPr>
          <w:rFonts w:ascii="Calibri" w:hAnsi="Calibri"/>
          <w:i/>
          <w:sz w:val="24"/>
          <w:szCs w:val="24"/>
        </w:rPr>
        <w:t>__</w:t>
      </w:r>
      <w:r>
        <w:rPr>
          <w:rFonts w:ascii="Calibri" w:hAnsi="Calibri"/>
          <w:i/>
          <w:sz w:val="24"/>
          <w:szCs w:val="24"/>
        </w:rPr>
        <w:t>_______</w:t>
      </w:r>
      <w:r w:rsidRPr="009B70D5">
        <w:rPr>
          <w:rFonts w:ascii="Calibri" w:hAnsi="Calibri"/>
          <w:i/>
          <w:sz w:val="24"/>
          <w:szCs w:val="24"/>
        </w:rPr>
        <w:t xml:space="preserve">____ </w:t>
      </w:r>
    </w:p>
    <w:p w:rsidR="00972296" w:rsidRDefault="00972296" w:rsidP="00CD5E44">
      <w:pPr>
        <w:ind w:left="284"/>
        <w:jc w:val="both"/>
        <w:rPr>
          <w:rFonts w:ascii="Calibri" w:hAnsi="Calibri"/>
          <w:i/>
          <w:sz w:val="24"/>
          <w:szCs w:val="24"/>
        </w:rPr>
      </w:pPr>
    </w:p>
    <w:p w:rsidR="00972296" w:rsidRDefault="00972296" w:rsidP="00CD5E44">
      <w:pPr>
        <w:ind w:left="284"/>
        <w:jc w:val="both"/>
        <w:rPr>
          <w:rFonts w:ascii="Calibri" w:hAnsi="Calibri"/>
          <w:i/>
          <w:sz w:val="24"/>
          <w:szCs w:val="24"/>
        </w:rPr>
      </w:pPr>
    </w:p>
    <w:p w:rsidR="00972296" w:rsidRDefault="00972296" w:rsidP="00CD5E44">
      <w:pPr>
        <w:ind w:left="284"/>
        <w:jc w:val="both"/>
        <w:rPr>
          <w:rFonts w:ascii="Calibri" w:hAnsi="Calibri"/>
          <w:i/>
          <w:sz w:val="24"/>
          <w:szCs w:val="24"/>
        </w:rPr>
      </w:pPr>
    </w:p>
    <w:p w:rsidR="00CD5E44" w:rsidRPr="00623825" w:rsidRDefault="00CD5E44" w:rsidP="00CD5E44">
      <w:pPr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5.</w:t>
      </w:r>
      <w:r>
        <w:rPr>
          <w:rFonts w:ascii="Calibri" w:hAnsi="Calibri"/>
          <w:b/>
          <w:sz w:val="24"/>
          <w:szCs w:val="24"/>
        </w:rPr>
        <w:tab/>
      </w:r>
      <w:r w:rsidRPr="005D73B4">
        <w:rPr>
          <w:rFonts w:ascii="Calibri" w:hAnsi="Calibri"/>
          <w:b/>
          <w:spacing w:val="-2"/>
          <w:sz w:val="24"/>
          <w:szCs w:val="24"/>
        </w:rPr>
        <w:t xml:space="preserve">Dokumenty dołączone do Oferty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zawierają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 xml:space="preserve">/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nie zawierają 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>informacje stanowiące tajemnicę</w:t>
      </w:r>
      <w:r w:rsidRPr="000C42CE">
        <w:rPr>
          <w:rFonts w:ascii="Calibri" w:hAnsi="Calibri"/>
          <w:b/>
          <w:sz w:val="24"/>
          <w:szCs w:val="24"/>
        </w:rPr>
        <w:t xml:space="preserve"> przedsiębiorstwa</w:t>
      </w:r>
      <w:r w:rsidRPr="00786180">
        <w:rPr>
          <w:rFonts w:ascii="Calibri" w:hAnsi="Calibri"/>
          <w:sz w:val="24"/>
          <w:szCs w:val="24"/>
        </w:rPr>
        <w:t xml:space="preserve">, </w:t>
      </w:r>
      <w:r w:rsidRPr="008F3D62">
        <w:rPr>
          <w:rFonts w:ascii="Calibri" w:hAnsi="Calibri"/>
          <w:spacing w:val="-6"/>
          <w:sz w:val="24"/>
          <w:szCs w:val="24"/>
        </w:rPr>
        <w:t>w rozumieniu art.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>11 ust.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 xml:space="preserve">4 ustawy z dnia 16 kwietnia 1993 r. o zwalczaniu nieuczciwej konkurencji. </w:t>
      </w:r>
    </w:p>
    <w:p w:rsidR="00CD5E44" w:rsidRPr="006172F7" w:rsidRDefault="00CD5E44" w:rsidP="00CD5E44">
      <w:pPr>
        <w:tabs>
          <w:tab w:val="left" w:pos="709"/>
        </w:tabs>
        <w:spacing w:after="120"/>
        <w:ind w:left="720" w:hanging="436"/>
        <w:jc w:val="both"/>
        <w:rPr>
          <w:rFonts w:ascii="Calibri" w:hAnsi="Calibri"/>
          <w:i/>
        </w:rPr>
      </w:pPr>
      <w:r w:rsidRPr="006172F7">
        <w:rPr>
          <w:rFonts w:ascii="Calibri" w:hAnsi="Calibri"/>
          <w:i/>
        </w:rPr>
        <w:t>*</w:t>
      </w:r>
      <w:r>
        <w:rPr>
          <w:rFonts w:ascii="Calibri" w:hAnsi="Calibri"/>
          <w:i/>
        </w:rPr>
        <w:t xml:space="preserve">  </w:t>
      </w:r>
      <w:r w:rsidRPr="006172F7">
        <w:rPr>
          <w:rFonts w:ascii="Calibri" w:hAnsi="Calibri"/>
          <w:i/>
        </w:rPr>
        <w:t>niepotrzebne skreślić,</w:t>
      </w:r>
    </w:p>
    <w:p w:rsidR="00CD5E44" w:rsidRDefault="00CD5E44" w:rsidP="00CD5E44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1)</w:t>
      </w:r>
      <w:r>
        <w:rPr>
          <w:rFonts w:ascii="Calibri" w:hAnsi="Calibri"/>
          <w:b/>
          <w:sz w:val="24"/>
          <w:szCs w:val="24"/>
        </w:rPr>
        <w:tab/>
        <w:t>d</w:t>
      </w:r>
      <w:r w:rsidRPr="00364608">
        <w:rPr>
          <w:rFonts w:ascii="Calibri" w:hAnsi="Calibri"/>
          <w:b/>
          <w:sz w:val="24"/>
          <w:szCs w:val="24"/>
        </w:rPr>
        <w:t>okumenty</w:t>
      </w:r>
      <w:r w:rsidRPr="0057126C">
        <w:rPr>
          <w:rFonts w:ascii="Calibri" w:hAnsi="Calibri"/>
          <w:sz w:val="24"/>
          <w:szCs w:val="24"/>
        </w:rPr>
        <w:t xml:space="preserve"> zawierające </w:t>
      </w:r>
      <w:r>
        <w:rPr>
          <w:rFonts w:ascii="Calibri" w:hAnsi="Calibri"/>
          <w:sz w:val="24"/>
          <w:szCs w:val="24"/>
        </w:rPr>
        <w:t>informacje</w:t>
      </w:r>
      <w:r w:rsidRPr="0057126C">
        <w:rPr>
          <w:rFonts w:ascii="Calibri" w:hAnsi="Calibri"/>
          <w:sz w:val="24"/>
          <w:szCs w:val="24"/>
        </w:rPr>
        <w:t xml:space="preserve"> stanowiące </w:t>
      </w:r>
      <w:r w:rsidRPr="00364608">
        <w:rPr>
          <w:rFonts w:ascii="Calibri" w:hAnsi="Calibri"/>
          <w:sz w:val="24"/>
          <w:szCs w:val="24"/>
        </w:rPr>
        <w:t>tajemnicę przedsiębiorstwa</w:t>
      </w:r>
      <w:r>
        <w:rPr>
          <w:rFonts w:ascii="Calibri" w:hAnsi="Calibri"/>
          <w:sz w:val="24"/>
          <w:szCs w:val="24"/>
        </w:rPr>
        <w:t xml:space="preserve">, </w:t>
      </w:r>
      <w:r w:rsidRPr="0057126C">
        <w:rPr>
          <w:rFonts w:ascii="Calibri" w:hAnsi="Calibri"/>
          <w:sz w:val="24"/>
          <w:szCs w:val="24"/>
        </w:rPr>
        <w:t>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>.</w:t>
      </w:r>
    </w:p>
    <w:p w:rsidR="00CD5E44" w:rsidRDefault="00CD5E44" w:rsidP="00CD5E44">
      <w:pPr>
        <w:spacing w:after="120"/>
        <w:ind w:left="567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(z</w:t>
      </w:r>
      <w:r w:rsidRPr="00176F24">
        <w:rPr>
          <w:rFonts w:ascii="Calibri" w:hAnsi="Calibri"/>
          <w:i/>
        </w:rPr>
        <w:t xml:space="preserve">aleca się, </w:t>
      </w:r>
      <w:r>
        <w:rPr>
          <w:rFonts w:ascii="Calibri" w:hAnsi="Calibri"/>
          <w:i/>
        </w:rPr>
        <w:t xml:space="preserve">złożenie ww. </w:t>
      </w:r>
      <w:r w:rsidRPr="00176F24">
        <w:rPr>
          <w:rFonts w:ascii="Calibri" w:hAnsi="Calibri"/>
          <w:i/>
        </w:rPr>
        <w:t>dokument</w:t>
      </w:r>
      <w:r>
        <w:rPr>
          <w:rFonts w:ascii="Calibri" w:hAnsi="Calibri"/>
          <w:i/>
        </w:rPr>
        <w:t xml:space="preserve">ów </w:t>
      </w:r>
      <w:r w:rsidRPr="00C871B9">
        <w:rPr>
          <w:rFonts w:ascii="Calibri" w:hAnsi="Calibri"/>
          <w:i/>
        </w:rPr>
        <w:t xml:space="preserve">w oddzielnej wewnętrznej kopercie z oznakowaniem: TAJEMNICA PRZEDSIĘBIORSTWA, lub oddzielnie </w:t>
      </w:r>
      <w:r>
        <w:rPr>
          <w:rFonts w:ascii="Calibri" w:hAnsi="Calibri"/>
          <w:i/>
        </w:rPr>
        <w:t xml:space="preserve">spiąć </w:t>
      </w:r>
      <w:r w:rsidRPr="00C871B9">
        <w:rPr>
          <w:rFonts w:ascii="Calibri" w:hAnsi="Calibri"/>
          <w:i/>
        </w:rPr>
        <w:t>(zszy</w:t>
      </w:r>
      <w:r>
        <w:rPr>
          <w:rFonts w:ascii="Calibri" w:hAnsi="Calibri"/>
          <w:i/>
        </w:rPr>
        <w:t>ć</w:t>
      </w:r>
      <w:r w:rsidRPr="00C871B9">
        <w:rPr>
          <w:rFonts w:ascii="Calibri" w:hAnsi="Calibri"/>
          <w:i/>
        </w:rPr>
        <w:t xml:space="preserve">) od pozostałych, jawnych elementów </w:t>
      </w:r>
      <w:r>
        <w:rPr>
          <w:rFonts w:ascii="Calibri" w:hAnsi="Calibri"/>
          <w:i/>
        </w:rPr>
        <w:t>Oferty)</w:t>
      </w:r>
    </w:p>
    <w:p w:rsidR="00CD5E44" w:rsidRDefault="00CD5E44" w:rsidP="00CD5E44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8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2)</w:t>
      </w:r>
      <w:r>
        <w:rPr>
          <w:rFonts w:ascii="Calibri" w:hAnsi="Calibri"/>
          <w:b/>
          <w:sz w:val="24"/>
          <w:szCs w:val="24"/>
        </w:rPr>
        <w:tab/>
      </w:r>
      <w:r w:rsidRPr="00364608">
        <w:rPr>
          <w:rFonts w:ascii="Calibri" w:hAnsi="Calibri"/>
          <w:b/>
          <w:sz w:val="24"/>
          <w:szCs w:val="24"/>
        </w:rPr>
        <w:t xml:space="preserve">dowody </w:t>
      </w:r>
      <w:r w:rsidRPr="00364608">
        <w:rPr>
          <w:rFonts w:ascii="Calibri" w:hAnsi="Calibri"/>
          <w:sz w:val="24"/>
          <w:szCs w:val="24"/>
        </w:rPr>
        <w:t>na wykazanie, iż zastrzeżone informacje stanowią tajemnicę przedsiębiorstwa,</w:t>
      </w:r>
      <w:r w:rsidRPr="0057126C">
        <w:rPr>
          <w:rFonts w:ascii="Calibri" w:hAnsi="Calibri"/>
          <w:sz w:val="24"/>
          <w:szCs w:val="24"/>
        </w:rPr>
        <w:t xml:space="preserve"> 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 xml:space="preserve">. </w:t>
      </w:r>
    </w:p>
    <w:p w:rsidR="00CD5E44" w:rsidRPr="008868CA" w:rsidRDefault="00CD5E44" w:rsidP="00CD5E44">
      <w:pPr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6.</w:t>
      </w:r>
      <w:r>
        <w:rPr>
          <w:rFonts w:ascii="Calibri" w:hAnsi="Calibri"/>
          <w:b/>
          <w:sz w:val="24"/>
          <w:szCs w:val="24"/>
        </w:rPr>
        <w:tab/>
      </w:r>
      <w:r w:rsidRPr="00786180">
        <w:rPr>
          <w:rFonts w:ascii="Calibri" w:hAnsi="Calibri"/>
          <w:b/>
          <w:sz w:val="24"/>
          <w:szCs w:val="24"/>
        </w:rPr>
        <w:t>Oświadczam</w:t>
      </w:r>
      <w:r>
        <w:rPr>
          <w:rFonts w:ascii="Calibri" w:hAnsi="Calibri"/>
          <w:b/>
          <w:sz w:val="24"/>
          <w:szCs w:val="24"/>
        </w:rPr>
        <w:t>/</w:t>
      </w:r>
      <w:r w:rsidRPr="00786180">
        <w:rPr>
          <w:rFonts w:ascii="Calibri" w:hAnsi="Calibri"/>
          <w:b/>
          <w:sz w:val="24"/>
          <w:szCs w:val="24"/>
        </w:rPr>
        <w:t xml:space="preserve">y, że sposób reprezentacji wykonawców wspólnie ubiegających się o udzielenie zamówienia dla potrzeb niniejszego zamówienia jest następujący </w:t>
      </w:r>
      <w:r w:rsidRPr="00786180">
        <w:rPr>
          <w:rFonts w:ascii="Calibri" w:hAnsi="Calibri"/>
          <w:i/>
          <w:sz w:val="24"/>
          <w:szCs w:val="24"/>
        </w:rPr>
        <w:t xml:space="preserve">(art.23 ust.2 </w:t>
      </w:r>
      <w:r w:rsidRPr="00E304E4">
        <w:rPr>
          <w:rFonts w:ascii="Calibri" w:hAnsi="Calibri"/>
          <w:i/>
          <w:sz w:val="24"/>
          <w:szCs w:val="24"/>
        </w:rPr>
        <w:t>UPZP</w:t>
      </w:r>
      <w:r w:rsidRPr="00786180">
        <w:rPr>
          <w:rFonts w:ascii="Calibri" w:hAnsi="Calibri"/>
          <w:i/>
          <w:sz w:val="24"/>
          <w:szCs w:val="24"/>
        </w:rPr>
        <w:t>):</w:t>
      </w:r>
    </w:p>
    <w:p w:rsidR="00CD5E44" w:rsidRPr="00FE51DC" w:rsidRDefault="00CD5E44" w:rsidP="00CD5E44">
      <w:pPr>
        <w:spacing w:after="120"/>
        <w:ind w:left="851" w:right="-284" w:hanging="567"/>
        <w:rPr>
          <w:rFonts w:ascii="Calibri" w:hAnsi="Calibri"/>
          <w:b/>
          <w:i/>
          <w:sz w:val="16"/>
          <w:szCs w:val="16"/>
        </w:rPr>
      </w:pPr>
      <w:r w:rsidRPr="00FE51DC">
        <w:rPr>
          <w:rFonts w:ascii="Calibri" w:hAnsi="Calibri"/>
          <w:b/>
          <w:i/>
          <w:sz w:val="16"/>
          <w:szCs w:val="16"/>
        </w:rPr>
        <w:t xml:space="preserve">Uwaga: </w:t>
      </w:r>
      <w:r>
        <w:rPr>
          <w:rFonts w:ascii="Calibri" w:hAnsi="Calibri"/>
          <w:b/>
          <w:i/>
          <w:sz w:val="16"/>
          <w:szCs w:val="16"/>
        </w:rPr>
        <w:t>poniższe</w:t>
      </w:r>
      <w:r w:rsidRPr="00FE51DC">
        <w:rPr>
          <w:rFonts w:ascii="Calibri" w:hAnsi="Calibri"/>
          <w:b/>
          <w:i/>
          <w:sz w:val="16"/>
          <w:szCs w:val="16"/>
        </w:rPr>
        <w:t xml:space="preserve"> dane podawane są tylko w przypadku składania Oferty przez wykonawców wspólnie ubiegających się o udzielenie zamówienia na podstawie art. 23 UPZP.</w:t>
      </w:r>
    </w:p>
    <w:p w:rsidR="00CD5E44" w:rsidRPr="00F23E70" w:rsidRDefault="00CD5E44" w:rsidP="00CD5E44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nazwa 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CD5E44" w:rsidRPr="00F23E70" w:rsidRDefault="00CD5E44" w:rsidP="00CD5E44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adres: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CD5E44" w:rsidRPr="00F23E70" w:rsidRDefault="00CD5E44" w:rsidP="00CD5E44">
      <w:pPr>
        <w:spacing w:after="120"/>
        <w:ind w:left="993"/>
        <w:jc w:val="center"/>
        <w:rPr>
          <w:rFonts w:ascii="Calibri" w:hAnsi="Calibri"/>
          <w:i/>
          <w:spacing w:val="-6"/>
        </w:rPr>
      </w:pPr>
      <w:r w:rsidRPr="00F23E70">
        <w:rPr>
          <w:rFonts w:ascii="Calibri" w:hAnsi="Calibri"/>
          <w:i/>
          <w:spacing w:val="-6"/>
        </w:rPr>
        <w:t xml:space="preserve">(podać nazwę i adres wykonawcy </w:t>
      </w:r>
      <w:r w:rsidRPr="00F23E70">
        <w:rPr>
          <w:rFonts w:ascii="Calibri" w:hAnsi="Calibri"/>
          <w:b/>
          <w:i/>
          <w:spacing w:val="-6"/>
        </w:rPr>
        <w:t>wyznaczonego do reprezentowania wykonawców</w:t>
      </w:r>
      <w:r w:rsidRPr="00F23E70">
        <w:rPr>
          <w:rFonts w:ascii="Calibri" w:hAnsi="Calibri"/>
          <w:i/>
          <w:spacing w:val="-6"/>
        </w:rPr>
        <w:t xml:space="preserve"> wspólnie składających Ofertę np. Lidera konsorcjum)</w:t>
      </w:r>
    </w:p>
    <w:p w:rsidR="00CD5E44" w:rsidRDefault="00CD5E44" w:rsidP="00CD5E44">
      <w:pPr>
        <w:spacing w:before="12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</w:t>
      </w:r>
      <w:r>
        <w:rPr>
          <w:rFonts w:ascii="Calibri" w:hAnsi="Calibri"/>
          <w:b/>
          <w:sz w:val="24"/>
          <w:szCs w:val="24"/>
        </w:rPr>
        <w:t>.</w:t>
      </w:r>
      <w:r>
        <w:rPr>
          <w:rFonts w:ascii="Calibri" w:hAnsi="Calibri"/>
          <w:b/>
          <w:sz w:val="24"/>
          <w:szCs w:val="24"/>
        </w:rPr>
        <w:tab/>
        <w:t>Kategoria przedsiębiorstwa Wykonawcy:</w:t>
      </w:r>
    </w:p>
    <w:p w:rsidR="00CD5E44" w:rsidRPr="00B870B1" w:rsidRDefault="00CD5E44" w:rsidP="00CD5E44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B870B1">
        <w:rPr>
          <w:rFonts w:ascii="Calibri" w:hAnsi="Calibri"/>
          <w:spacing w:val="-6"/>
          <w:sz w:val="24"/>
          <w:szCs w:val="24"/>
        </w:rPr>
        <w:t>__________________________________________________________________________</w:t>
      </w:r>
      <w:r>
        <w:rPr>
          <w:rFonts w:ascii="Calibri" w:hAnsi="Calibri"/>
          <w:spacing w:val="-6"/>
          <w:sz w:val="24"/>
          <w:szCs w:val="24"/>
        </w:rPr>
        <w:t xml:space="preserve"> *</w:t>
      </w:r>
    </w:p>
    <w:p w:rsidR="00CD5E44" w:rsidRPr="00CD5E44" w:rsidRDefault="00CD5E44" w:rsidP="00CD5E44">
      <w:pPr>
        <w:spacing w:after="120"/>
        <w:ind w:left="357"/>
        <w:rPr>
          <w:rFonts w:ascii="Calibri" w:hAnsi="Calibri"/>
          <w:i/>
          <w:spacing w:val="-6"/>
          <w:sz w:val="16"/>
          <w:szCs w:val="16"/>
        </w:rPr>
      </w:pPr>
      <w:r w:rsidRPr="00CD5E44">
        <w:rPr>
          <w:rFonts w:ascii="Calibri" w:hAnsi="Calibri"/>
          <w:i/>
          <w:spacing w:val="-6"/>
          <w:sz w:val="16"/>
          <w:szCs w:val="16"/>
        </w:rPr>
        <w:t>(wpisać: mikroprzedsiębiorstwo, małe przedsiębiorstwo lub średnie przedsiębiorstwo, w przypadku składania ofert przez podmioty występujące wspólnie – wpisać kategorię przedsiębiorstwa każdego z wykonawców)</w:t>
      </w:r>
    </w:p>
    <w:p w:rsidR="00CD5E44" w:rsidRPr="00CD5E44" w:rsidRDefault="00CD5E44" w:rsidP="00CD5E44">
      <w:pPr>
        <w:tabs>
          <w:tab w:val="left" w:pos="709"/>
        </w:tabs>
        <w:spacing w:after="120"/>
        <w:ind w:left="720" w:hanging="436"/>
        <w:jc w:val="both"/>
        <w:rPr>
          <w:rFonts w:ascii="Calibri" w:hAnsi="Calibri"/>
          <w:i/>
          <w:sz w:val="16"/>
          <w:szCs w:val="16"/>
        </w:rPr>
      </w:pPr>
      <w:r w:rsidRPr="00CD5E44">
        <w:rPr>
          <w:rFonts w:ascii="Calibri" w:hAnsi="Calibri"/>
          <w:i/>
          <w:sz w:val="16"/>
          <w:szCs w:val="16"/>
        </w:rPr>
        <w:t>*  Wykonawca przed wpisaniem odpowiedniej kategorii przedsiębiorstwa zobowiązany jest zapoznać się z treścią pkt 16.9. SIWZ.</w:t>
      </w:r>
    </w:p>
    <w:p w:rsidR="00CD5E44" w:rsidRPr="008868CA" w:rsidRDefault="00972296" w:rsidP="00972296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CD5E44">
        <w:rPr>
          <w:rFonts w:ascii="Calibri" w:hAnsi="Calibri"/>
          <w:b/>
          <w:sz w:val="24"/>
          <w:szCs w:val="24"/>
        </w:rPr>
        <w:t>.</w:t>
      </w:r>
      <w:r w:rsidR="00CD5E44">
        <w:rPr>
          <w:rFonts w:ascii="Calibri" w:hAnsi="Calibri"/>
          <w:b/>
          <w:sz w:val="24"/>
          <w:szCs w:val="24"/>
        </w:rPr>
        <w:tab/>
      </w:r>
      <w:r w:rsidR="00CD5E44" w:rsidRPr="00CD5E44">
        <w:rPr>
          <w:rFonts w:ascii="Calibri" w:hAnsi="Calibri"/>
          <w:b/>
          <w:sz w:val="24"/>
          <w:szCs w:val="24"/>
        </w:rPr>
        <w:t xml:space="preserve">Oświadczam/y, że Wykonawca wypełnił obowiązki informacyjne przewidziane w art. 13 lub </w:t>
      </w:r>
      <w:r w:rsidR="00CD5E44">
        <w:rPr>
          <w:rFonts w:ascii="Calibri" w:hAnsi="Calibri"/>
          <w:b/>
          <w:sz w:val="24"/>
          <w:szCs w:val="24"/>
        </w:rPr>
        <w:t xml:space="preserve">art. </w:t>
      </w:r>
      <w:r w:rsidR="00CD5E44" w:rsidRPr="00CD5E44">
        <w:rPr>
          <w:rFonts w:ascii="Calibri" w:hAnsi="Calibri"/>
          <w:b/>
          <w:sz w:val="24"/>
          <w:szCs w:val="24"/>
        </w:rPr>
        <w:t>14 RODO</w:t>
      </w:r>
      <w:r w:rsidR="00CD5E44">
        <w:rPr>
          <w:rFonts w:ascii="Calibri" w:hAnsi="Calibri"/>
          <w:b/>
          <w:sz w:val="24"/>
          <w:szCs w:val="24"/>
        </w:rPr>
        <w:t>, wobec</w:t>
      </w:r>
      <w:bookmarkStart w:id="0" w:name="_GoBack"/>
      <w:bookmarkEnd w:id="0"/>
      <w:r w:rsidR="00CD5E44">
        <w:rPr>
          <w:rFonts w:ascii="Calibri" w:hAnsi="Calibri"/>
          <w:b/>
          <w:sz w:val="24"/>
          <w:szCs w:val="24"/>
        </w:rPr>
        <w:t xml:space="preserve"> osób fizycznych, od których dane osobowe bezpośrednio lub pośrednio pozyskałem/pozyskaliśmy w celu ubiegania się o udzielenie zamówienia publicznego </w:t>
      </w:r>
      <w:r>
        <w:rPr>
          <w:rFonts w:ascii="Calibri" w:hAnsi="Calibri"/>
          <w:b/>
          <w:sz w:val="24"/>
          <w:szCs w:val="24"/>
        </w:rPr>
        <w:br/>
        <w:t>w niniejszym postępowaniu.</w:t>
      </w:r>
    </w:p>
    <w:p w:rsidR="00CD5E44" w:rsidRPr="007211F9" w:rsidRDefault="00972296" w:rsidP="00972296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CD5E44">
        <w:rPr>
          <w:rFonts w:ascii="Calibri" w:hAnsi="Calibri"/>
          <w:b/>
          <w:sz w:val="24"/>
          <w:szCs w:val="24"/>
        </w:rPr>
        <w:t>.</w:t>
      </w:r>
      <w:r w:rsidR="00CD5E44">
        <w:rPr>
          <w:rFonts w:ascii="Calibri" w:hAnsi="Calibri"/>
          <w:b/>
          <w:sz w:val="24"/>
          <w:szCs w:val="24"/>
        </w:rPr>
        <w:tab/>
      </w:r>
      <w:r w:rsidR="00CD5E44" w:rsidRPr="007211F9">
        <w:rPr>
          <w:rFonts w:ascii="Calibri" w:hAnsi="Calibri"/>
          <w:b/>
          <w:sz w:val="24"/>
          <w:szCs w:val="24"/>
        </w:rPr>
        <w:t>Adres Wykonawcy do korespondencji:</w:t>
      </w:r>
    </w:p>
    <w:p w:rsidR="00CD5E44" w:rsidRPr="007211F9" w:rsidRDefault="00CD5E44" w:rsidP="00CD5E44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na adres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_________________________________________________________________</w:t>
      </w:r>
    </w:p>
    <w:p w:rsidR="00CD5E44" w:rsidRPr="007211F9" w:rsidRDefault="00CD5E44" w:rsidP="00CD5E44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Nr faxu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</w:t>
      </w:r>
    </w:p>
    <w:p w:rsidR="00CD5E44" w:rsidRPr="007211F9" w:rsidRDefault="00CD5E44" w:rsidP="00CD5E44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after="240"/>
        <w:ind w:left="284"/>
        <w:jc w:val="both"/>
        <w:rPr>
          <w:rFonts w:ascii="Calibri" w:hAnsi="Calibri"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 xml:space="preserve">e-mail </w:t>
      </w:r>
      <w:r w:rsidRPr="007211F9">
        <w:rPr>
          <w:rFonts w:ascii="Calibri" w:hAnsi="Calibri"/>
          <w:sz w:val="24"/>
          <w:szCs w:val="24"/>
        </w:rPr>
        <w:t>:</w:t>
      </w:r>
      <w:r w:rsidRPr="007211F9">
        <w:rPr>
          <w:rFonts w:ascii="Calibri" w:hAnsi="Calibri"/>
          <w:sz w:val="24"/>
          <w:szCs w:val="24"/>
        </w:rPr>
        <w:tab/>
        <w:t>_____________________________________</w:t>
      </w:r>
    </w:p>
    <w:p w:rsidR="00CD5E44" w:rsidRPr="007211F9" w:rsidRDefault="00972296" w:rsidP="00972296">
      <w:pPr>
        <w:spacing w:before="240"/>
        <w:ind w:left="284" w:hanging="42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10</w:t>
      </w:r>
      <w:r w:rsidR="00CD5E44">
        <w:rPr>
          <w:rFonts w:ascii="Calibri" w:hAnsi="Calibri"/>
          <w:b/>
          <w:sz w:val="24"/>
          <w:szCs w:val="24"/>
        </w:rPr>
        <w:t>.</w:t>
      </w:r>
      <w:r w:rsidR="00CD5E44">
        <w:rPr>
          <w:rFonts w:ascii="Calibri" w:hAnsi="Calibri"/>
          <w:b/>
          <w:sz w:val="24"/>
          <w:szCs w:val="24"/>
        </w:rPr>
        <w:tab/>
      </w:r>
      <w:r w:rsidR="00CD5E44" w:rsidRPr="007211F9">
        <w:rPr>
          <w:rFonts w:ascii="Calibri" w:hAnsi="Calibri"/>
          <w:b/>
          <w:sz w:val="24"/>
          <w:szCs w:val="24"/>
        </w:rPr>
        <w:t xml:space="preserve">Osobą uprawnioną do kontaktów z Zamawiającym jest : </w:t>
      </w:r>
      <w:r w:rsidR="00CD5E44" w:rsidRPr="007211F9">
        <w:rPr>
          <w:rFonts w:ascii="Calibri" w:hAnsi="Calibri"/>
          <w:sz w:val="24"/>
          <w:szCs w:val="24"/>
        </w:rPr>
        <w:t>______________________________</w:t>
      </w:r>
    </w:p>
    <w:p w:rsidR="00CD5E44" w:rsidRDefault="00CD5E44" w:rsidP="00CD5E44">
      <w:pPr>
        <w:pStyle w:val="Tekstpodstawowywcity3"/>
        <w:tabs>
          <w:tab w:val="left" w:pos="-1843"/>
          <w:tab w:val="left" w:pos="284"/>
        </w:tabs>
        <w:spacing w:before="160" w:line="360" w:lineRule="auto"/>
        <w:rPr>
          <w:rFonts w:ascii="Calibri" w:hAnsi="Calibri"/>
          <w:szCs w:val="24"/>
        </w:rPr>
      </w:pPr>
      <w:r w:rsidRPr="007211F9">
        <w:rPr>
          <w:rFonts w:ascii="Calibri" w:hAnsi="Calibri"/>
          <w:szCs w:val="24"/>
        </w:rPr>
        <w:t xml:space="preserve">osiągalną pod Nr tel.: ________________, faxu: ______________, e-mail: ______________, </w:t>
      </w:r>
      <w:r w:rsidRPr="007211F9">
        <w:rPr>
          <w:rFonts w:ascii="Calibri" w:hAnsi="Calibri"/>
          <w:szCs w:val="24"/>
        </w:rPr>
        <w:br/>
        <w:t>w godz.: od _______ do _______</w:t>
      </w:r>
    </w:p>
    <w:p w:rsidR="00CD5E44" w:rsidRDefault="00CD5E44" w:rsidP="00CD5E44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CD5E44" w:rsidRPr="007211F9" w:rsidRDefault="00CD5E44" w:rsidP="00CD5E44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CD5E44" w:rsidRPr="007211F9" w:rsidRDefault="00CD5E44" w:rsidP="00CD5E44">
      <w:pPr>
        <w:tabs>
          <w:tab w:val="left" w:pos="5103"/>
        </w:tabs>
        <w:rPr>
          <w:rFonts w:ascii="Calibri" w:hAnsi="Calibri"/>
          <w:i/>
          <w:sz w:val="24"/>
          <w:szCs w:val="24"/>
        </w:rPr>
      </w:pPr>
      <w:r w:rsidRPr="007211F9">
        <w:rPr>
          <w:rFonts w:ascii="Calibri" w:hAnsi="Calibri"/>
          <w:sz w:val="24"/>
          <w:szCs w:val="24"/>
        </w:rPr>
        <w:t>Data _____________</w:t>
      </w:r>
      <w:r w:rsidRPr="007211F9"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CD5E44" w:rsidRPr="00715DA4" w:rsidRDefault="00CD5E44" w:rsidP="00CD5E44">
      <w:pPr>
        <w:tabs>
          <w:tab w:val="left" w:pos="5103"/>
        </w:tabs>
        <w:ind w:left="5103"/>
        <w:jc w:val="center"/>
        <w:rPr>
          <w:rFonts w:ascii="Calibri" w:hAnsi="Calibri"/>
          <w:i/>
          <w:spacing w:val="-6"/>
        </w:rPr>
      </w:pPr>
      <w:r>
        <w:rPr>
          <w:rFonts w:ascii="Calibri" w:hAnsi="Calibri"/>
          <w:i/>
          <w:spacing w:val="-6"/>
        </w:rPr>
        <w:t>(podpis</w:t>
      </w:r>
      <w:r w:rsidRPr="00786180">
        <w:rPr>
          <w:rFonts w:ascii="Calibri" w:hAnsi="Calibri"/>
          <w:i/>
          <w:spacing w:val="-6"/>
        </w:rPr>
        <w:t xml:space="preserve"> wykonawcy</w:t>
      </w:r>
      <w:r>
        <w:rPr>
          <w:rFonts w:ascii="Calibri" w:hAnsi="Calibri"/>
          <w:i/>
          <w:spacing w:val="-6"/>
        </w:rPr>
        <w:t>)</w:t>
      </w:r>
    </w:p>
    <w:p w:rsidR="00BF4259" w:rsidRPr="00B870B1" w:rsidRDefault="00BF4259" w:rsidP="00BF4259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BF4259" w:rsidRPr="00B870B1" w:rsidRDefault="00BF4259" w:rsidP="00BF4259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sectPr w:rsidR="00BF4259" w:rsidRPr="00B870B1" w:rsidSect="00752A8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454" w:right="992" w:bottom="454" w:left="992" w:header="425" w:footer="535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A8C" w:rsidRDefault="00A01A8C">
      <w:r>
        <w:separator/>
      </w:r>
    </w:p>
  </w:endnote>
  <w:endnote w:type="continuationSeparator" w:id="0">
    <w:p w:rsidR="00A01A8C" w:rsidRDefault="00A0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CF536A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CF536A" w:rsidRPr="008E44F5">
      <w:rPr>
        <w:rFonts w:ascii="Calibri" w:hAnsi="Calibri"/>
        <w:b/>
        <w:sz w:val="24"/>
        <w:szCs w:val="24"/>
      </w:rPr>
      <w:fldChar w:fldCharType="separate"/>
    </w:r>
    <w:r w:rsidR="00095D68">
      <w:rPr>
        <w:rFonts w:ascii="Calibri" w:hAnsi="Calibri"/>
        <w:b/>
        <w:noProof/>
        <w:sz w:val="24"/>
        <w:szCs w:val="24"/>
      </w:rPr>
      <w:t>3</w:t>
    </w:r>
    <w:r w:rsidR="00CF536A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CF536A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CF536A" w:rsidRPr="008E44F5">
      <w:rPr>
        <w:rFonts w:ascii="Calibri" w:hAnsi="Calibri"/>
        <w:b/>
        <w:sz w:val="24"/>
        <w:szCs w:val="24"/>
      </w:rPr>
      <w:fldChar w:fldCharType="separate"/>
    </w:r>
    <w:r w:rsidR="00095D68">
      <w:rPr>
        <w:rFonts w:ascii="Calibri" w:hAnsi="Calibri"/>
        <w:b/>
        <w:noProof/>
        <w:sz w:val="24"/>
        <w:szCs w:val="24"/>
      </w:rPr>
      <w:t>3</w:t>
    </w:r>
    <w:r w:rsidR="00CF536A" w:rsidRPr="008E44F5">
      <w:rPr>
        <w:rFonts w:ascii="Calibri" w:hAnsi="Calibri"/>
        <w:b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CF536A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CF536A" w:rsidRPr="008E44F5">
      <w:rPr>
        <w:rFonts w:ascii="Calibri" w:hAnsi="Calibri"/>
        <w:b/>
        <w:sz w:val="24"/>
        <w:szCs w:val="24"/>
      </w:rPr>
      <w:fldChar w:fldCharType="separate"/>
    </w:r>
    <w:r w:rsidR="00095D68">
      <w:rPr>
        <w:rFonts w:ascii="Calibri" w:hAnsi="Calibri"/>
        <w:b/>
        <w:noProof/>
        <w:sz w:val="24"/>
        <w:szCs w:val="24"/>
      </w:rPr>
      <w:t>1</w:t>
    </w:r>
    <w:r w:rsidR="00CF536A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CF536A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CF536A" w:rsidRPr="008E44F5">
      <w:rPr>
        <w:rFonts w:ascii="Calibri" w:hAnsi="Calibri"/>
        <w:b/>
        <w:sz w:val="24"/>
        <w:szCs w:val="24"/>
      </w:rPr>
      <w:fldChar w:fldCharType="separate"/>
    </w:r>
    <w:r w:rsidR="00095D68">
      <w:rPr>
        <w:rFonts w:ascii="Calibri" w:hAnsi="Calibri"/>
        <w:b/>
        <w:noProof/>
        <w:sz w:val="24"/>
        <w:szCs w:val="24"/>
      </w:rPr>
      <w:t>3</w:t>
    </w:r>
    <w:r w:rsidR="00CF536A" w:rsidRPr="008E44F5">
      <w:rPr>
        <w:rFonts w:ascii="Calibri" w:hAnsi="Calibri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A8C" w:rsidRDefault="00A01A8C">
      <w:r>
        <w:separator/>
      </w:r>
    </w:p>
  </w:footnote>
  <w:footnote w:type="continuationSeparator" w:id="0">
    <w:p w:rsidR="00A01A8C" w:rsidRDefault="00A01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D521DF" w:rsidRDefault="00384A10" w:rsidP="00D94CAB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51C99">
      <w:rPr>
        <w:rFonts w:ascii="Calibri" w:hAnsi="Calibri"/>
        <w:sz w:val="36"/>
      </w:rPr>
      <w:t>0</w:t>
    </w:r>
    <w:r w:rsidR="00990D3C">
      <w:rPr>
        <w:rFonts w:ascii="Calibri" w:hAnsi="Calibri"/>
        <w:sz w:val="36"/>
      </w:rPr>
      <w:t>31</w:t>
    </w:r>
    <w:r>
      <w:rPr>
        <w:rFonts w:ascii="Calibri" w:hAnsi="Calibri"/>
        <w:sz w:val="36"/>
      </w:rPr>
      <w:t>/2018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Default="00384A10" w:rsidP="006C1E77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E5FB2">
      <w:rPr>
        <w:rFonts w:ascii="Calibri" w:hAnsi="Calibri"/>
        <w:sz w:val="36"/>
      </w:rPr>
      <w:t>0</w:t>
    </w:r>
    <w:r w:rsidR="00990D3C">
      <w:rPr>
        <w:rFonts w:ascii="Calibri" w:hAnsi="Calibri"/>
        <w:sz w:val="36"/>
      </w:rPr>
      <w:t>31</w:t>
    </w:r>
    <w:r>
      <w:rPr>
        <w:rFonts w:ascii="Calibri" w:hAnsi="Calibri"/>
        <w:sz w:val="36"/>
      </w:rPr>
      <w:t>/2018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formularza ofertowego -</w:t>
    </w:r>
    <w:r w:rsidRPr="00D521DF">
      <w:rPr>
        <w:rFonts w:ascii="Calibri" w:hAnsi="Calibri"/>
        <w:i/>
        <w:iCs/>
      </w:rPr>
      <w:t xml:space="preserve"> załącznik Nr </w:t>
    </w:r>
    <w:r>
      <w:rPr>
        <w:rFonts w:ascii="Calibri" w:hAnsi="Calibri"/>
        <w:i/>
        <w:iCs/>
      </w:rPr>
      <w:t>3</w:t>
    </w:r>
    <w:r w:rsidRPr="00D521DF">
      <w:rPr>
        <w:rFonts w:ascii="Calibri" w:hAnsi="Calibri"/>
        <w:i/>
        <w:iCs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2"/>
    <w:multiLevelType w:val="multilevel"/>
    <w:tmpl w:val="F9DE763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0158F"/>
    <w:multiLevelType w:val="hybridMultilevel"/>
    <w:tmpl w:val="130C294C"/>
    <w:lvl w:ilvl="0" w:tplc="BEB0EDC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E6017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8F3DB3"/>
    <w:multiLevelType w:val="hybridMultilevel"/>
    <w:tmpl w:val="958CBA8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187DEE"/>
    <w:multiLevelType w:val="hybridMultilevel"/>
    <w:tmpl w:val="5AB0778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8C08F7"/>
    <w:multiLevelType w:val="hybridMultilevel"/>
    <w:tmpl w:val="44FCD1AE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A86625A"/>
    <w:multiLevelType w:val="hybridMultilevel"/>
    <w:tmpl w:val="703AF0F2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570FD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42491E7A"/>
    <w:multiLevelType w:val="hybridMultilevel"/>
    <w:tmpl w:val="EDF21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43E66"/>
    <w:multiLevelType w:val="hybridMultilevel"/>
    <w:tmpl w:val="29FE7900"/>
    <w:lvl w:ilvl="0" w:tplc="12769DFE">
      <w:start w:val="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761D46"/>
    <w:multiLevelType w:val="hybridMultilevel"/>
    <w:tmpl w:val="0714DAD0"/>
    <w:lvl w:ilvl="0" w:tplc="E9CA718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A122F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F07839"/>
    <w:multiLevelType w:val="hybridMultilevel"/>
    <w:tmpl w:val="E5A0CB3E"/>
    <w:lvl w:ilvl="0" w:tplc="BD26F3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AA228D"/>
    <w:multiLevelType w:val="hybridMultilevel"/>
    <w:tmpl w:val="457041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0030CA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80211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D07E98"/>
    <w:multiLevelType w:val="hybridMultilevel"/>
    <w:tmpl w:val="66040572"/>
    <w:lvl w:ilvl="0" w:tplc="2C7039E4">
      <w:start w:val="1"/>
      <w:numFmt w:val="decimal"/>
      <w:lvlText w:val="%1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7D44015"/>
    <w:multiLevelType w:val="hybridMultilevel"/>
    <w:tmpl w:val="5706DFDE"/>
    <w:lvl w:ilvl="0" w:tplc="C84C8690">
      <w:start w:val="1"/>
      <w:numFmt w:val="decimal"/>
      <w:lvlText w:val="%1)"/>
      <w:lvlJc w:val="left"/>
      <w:pPr>
        <w:ind w:left="220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792B3C17"/>
    <w:multiLevelType w:val="hybridMultilevel"/>
    <w:tmpl w:val="E14015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9"/>
  </w:num>
  <w:num w:numId="5">
    <w:abstractNumId w:val="9"/>
  </w:num>
  <w:num w:numId="6">
    <w:abstractNumId w:val="22"/>
  </w:num>
  <w:num w:numId="7">
    <w:abstractNumId w:val="38"/>
  </w:num>
  <w:num w:numId="8">
    <w:abstractNumId w:val="25"/>
  </w:num>
  <w:num w:numId="9">
    <w:abstractNumId w:val="16"/>
  </w:num>
  <w:num w:numId="10">
    <w:abstractNumId w:val="35"/>
  </w:num>
  <w:num w:numId="11">
    <w:abstractNumId w:val="12"/>
  </w:num>
  <w:num w:numId="12">
    <w:abstractNumId w:val="29"/>
  </w:num>
  <w:num w:numId="13">
    <w:abstractNumId w:val="37"/>
  </w:num>
  <w:num w:numId="14">
    <w:abstractNumId w:val="8"/>
  </w:num>
  <w:num w:numId="15">
    <w:abstractNumId w:val="33"/>
  </w:num>
  <w:num w:numId="16">
    <w:abstractNumId w:val="26"/>
  </w:num>
  <w:num w:numId="17">
    <w:abstractNumId w:val="34"/>
  </w:num>
  <w:num w:numId="18">
    <w:abstractNumId w:val="40"/>
  </w:num>
  <w:num w:numId="19">
    <w:abstractNumId w:val="21"/>
  </w:num>
  <w:num w:numId="20">
    <w:abstractNumId w:val="30"/>
  </w:num>
  <w:num w:numId="21">
    <w:abstractNumId w:val="24"/>
  </w:num>
  <w:num w:numId="22">
    <w:abstractNumId w:val="39"/>
  </w:num>
  <w:num w:numId="23">
    <w:abstractNumId w:val="18"/>
  </w:num>
  <w:num w:numId="24">
    <w:abstractNumId w:val="32"/>
  </w:num>
  <w:num w:numId="25">
    <w:abstractNumId w:val="20"/>
  </w:num>
  <w:num w:numId="26">
    <w:abstractNumId w:val="14"/>
  </w:num>
  <w:num w:numId="27">
    <w:abstractNumId w:val="36"/>
  </w:num>
  <w:num w:numId="28">
    <w:abstractNumId w:val="31"/>
  </w:num>
  <w:num w:numId="29">
    <w:abstractNumId w:val="2"/>
  </w:num>
  <w:num w:numId="30">
    <w:abstractNumId w:val="27"/>
  </w:num>
  <w:num w:numId="31">
    <w:abstractNumId w:val="23"/>
  </w:num>
  <w:num w:numId="32">
    <w:abstractNumId w:val="17"/>
  </w:num>
  <w:num w:numId="3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1703"/>
    <w:rsid w:val="000063A6"/>
    <w:rsid w:val="000124EE"/>
    <w:rsid w:val="000146C5"/>
    <w:rsid w:val="00015EB6"/>
    <w:rsid w:val="00025856"/>
    <w:rsid w:val="00044872"/>
    <w:rsid w:val="00044F64"/>
    <w:rsid w:val="000467D5"/>
    <w:rsid w:val="00047FA5"/>
    <w:rsid w:val="00051C99"/>
    <w:rsid w:val="00057158"/>
    <w:rsid w:val="00060985"/>
    <w:rsid w:val="00061C0A"/>
    <w:rsid w:val="00062DA7"/>
    <w:rsid w:val="00064254"/>
    <w:rsid w:val="00070B20"/>
    <w:rsid w:val="0008310C"/>
    <w:rsid w:val="00084D7A"/>
    <w:rsid w:val="00084EE5"/>
    <w:rsid w:val="00094F09"/>
    <w:rsid w:val="00095D68"/>
    <w:rsid w:val="00096C53"/>
    <w:rsid w:val="000A126C"/>
    <w:rsid w:val="000A3988"/>
    <w:rsid w:val="000A3F17"/>
    <w:rsid w:val="000A7269"/>
    <w:rsid w:val="000B1C2F"/>
    <w:rsid w:val="000B703B"/>
    <w:rsid w:val="000C1B40"/>
    <w:rsid w:val="000C42CE"/>
    <w:rsid w:val="000C7AD3"/>
    <w:rsid w:val="000D33C3"/>
    <w:rsid w:val="000D3516"/>
    <w:rsid w:val="000D3717"/>
    <w:rsid w:val="000D4F4E"/>
    <w:rsid w:val="000E3136"/>
    <w:rsid w:val="000E388A"/>
    <w:rsid w:val="000F1648"/>
    <w:rsid w:val="000F2254"/>
    <w:rsid w:val="000F5667"/>
    <w:rsid w:val="001005BE"/>
    <w:rsid w:val="001034DE"/>
    <w:rsid w:val="0012382D"/>
    <w:rsid w:val="0013098C"/>
    <w:rsid w:val="00132129"/>
    <w:rsid w:val="00137CDC"/>
    <w:rsid w:val="00143AED"/>
    <w:rsid w:val="001440D4"/>
    <w:rsid w:val="001443F3"/>
    <w:rsid w:val="001465BE"/>
    <w:rsid w:val="0015060A"/>
    <w:rsid w:val="00151F80"/>
    <w:rsid w:val="001579BD"/>
    <w:rsid w:val="001603DF"/>
    <w:rsid w:val="0016547A"/>
    <w:rsid w:val="0016589F"/>
    <w:rsid w:val="0016761D"/>
    <w:rsid w:val="00170E24"/>
    <w:rsid w:val="00171EFA"/>
    <w:rsid w:val="001727F1"/>
    <w:rsid w:val="001728BF"/>
    <w:rsid w:val="00173F93"/>
    <w:rsid w:val="001760B5"/>
    <w:rsid w:val="00176F24"/>
    <w:rsid w:val="001851EC"/>
    <w:rsid w:val="00190025"/>
    <w:rsid w:val="0019472C"/>
    <w:rsid w:val="001A2BAF"/>
    <w:rsid w:val="001A4CE7"/>
    <w:rsid w:val="001A55A0"/>
    <w:rsid w:val="001A7565"/>
    <w:rsid w:val="001B2759"/>
    <w:rsid w:val="001B72CF"/>
    <w:rsid w:val="001C285D"/>
    <w:rsid w:val="001C5440"/>
    <w:rsid w:val="001C70E4"/>
    <w:rsid w:val="001D2081"/>
    <w:rsid w:val="001D48D0"/>
    <w:rsid w:val="001D6BD1"/>
    <w:rsid w:val="001E0B1F"/>
    <w:rsid w:val="001E5FB2"/>
    <w:rsid w:val="001E74B3"/>
    <w:rsid w:val="001E7937"/>
    <w:rsid w:val="001F0673"/>
    <w:rsid w:val="00203AEB"/>
    <w:rsid w:val="0020402E"/>
    <w:rsid w:val="002058CE"/>
    <w:rsid w:val="00207F18"/>
    <w:rsid w:val="002117A7"/>
    <w:rsid w:val="00212B5F"/>
    <w:rsid w:val="0022700A"/>
    <w:rsid w:val="00227A74"/>
    <w:rsid w:val="00231556"/>
    <w:rsid w:val="00241B66"/>
    <w:rsid w:val="00243EDC"/>
    <w:rsid w:val="00247590"/>
    <w:rsid w:val="00265A35"/>
    <w:rsid w:val="002670ED"/>
    <w:rsid w:val="00267F56"/>
    <w:rsid w:val="00270EDA"/>
    <w:rsid w:val="00271FBD"/>
    <w:rsid w:val="00273450"/>
    <w:rsid w:val="002735C2"/>
    <w:rsid w:val="00277750"/>
    <w:rsid w:val="002831DA"/>
    <w:rsid w:val="002877EE"/>
    <w:rsid w:val="00291977"/>
    <w:rsid w:val="0029243C"/>
    <w:rsid w:val="00297C66"/>
    <w:rsid w:val="002A0DBA"/>
    <w:rsid w:val="002A103F"/>
    <w:rsid w:val="002A24F0"/>
    <w:rsid w:val="002A39C4"/>
    <w:rsid w:val="002A48F1"/>
    <w:rsid w:val="002A7004"/>
    <w:rsid w:val="002B3351"/>
    <w:rsid w:val="002B7639"/>
    <w:rsid w:val="002C1036"/>
    <w:rsid w:val="002C21F6"/>
    <w:rsid w:val="002C6F80"/>
    <w:rsid w:val="002C72A5"/>
    <w:rsid w:val="002D7650"/>
    <w:rsid w:val="002E0BA6"/>
    <w:rsid w:val="002E2506"/>
    <w:rsid w:val="002E3445"/>
    <w:rsid w:val="002E51CF"/>
    <w:rsid w:val="002E7017"/>
    <w:rsid w:val="002F1A41"/>
    <w:rsid w:val="00301A2B"/>
    <w:rsid w:val="0030445D"/>
    <w:rsid w:val="00306239"/>
    <w:rsid w:val="0031496E"/>
    <w:rsid w:val="00315C0B"/>
    <w:rsid w:val="00320E9D"/>
    <w:rsid w:val="00325AFD"/>
    <w:rsid w:val="00332B96"/>
    <w:rsid w:val="00333324"/>
    <w:rsid w:val="003372AE"/>
    <w:rsid w:val="00346ECE"/>
    <w:rsid w:val="00347F59"/>
    <w:rsid w:val="0035563B"/>
    <w:rsid w:val="00355931"/>
    <w:rsid w:val="00356868"/>
    <w:rsid w:val="00356F49"/>
    <w:rsid w:val="00365A6B"/>
    <w:rsid w:val="00366BA2"/>
    <w:rsid w:val="00370785"/>
    <w:rsid w:val="00371E9D"/>
    <w:rsid w:val="003751D5"/>
    <w:rsid w:val="00383322"/>
    <w:rsid w:val="003848B3"/>
    <w:rsid w:val="00384A10"/>
    <w:rsid w:val="00386AD9"/>
    <w:rsid w:val="003937F8"/>
    <w:rsid w:val="003A06EA"/>
    <w:rsid w:val="003A6866"/>
    <w:rsid w:val="003B4820"/>
    <w:rsid w:val="003B50EC"/>
    <w:rsid w:val="003C1898"/>
    <w:rsid w:val="003C2285"/>
    <w:rsid w:val="003C23ED"/>
    <w:rsid w:val="003C3800"/>
    <w:rsid w:val="003C3FFD"/>
    <w:rsid w:val="003D0E52"/>
    <w:rsid w:val="003D4DE3"/>
    <w:rsid w:val="003D616D"/>
    <w:rsid w:val="003E29FA"/>
    <w:rsid w:val="003E2E2B"/>
    <w:rsid w:val="003E3E61"/>
    <w:rsid w:val="003E3FAC"/>
    <w:rsid w:val="003F6C9D"/>
    <w:rsid w:val="003F6F72"/>
    <w:rsid w:val="00403E7A"/>
    <w:rsid w:val="004078F8"/>
    <w:rsid w:val="00410F60"/>
    <w:rsid w:val="004121E9"/>
    <w:rsid w:val="00414261"/>
    <w:rsid w:val="00414281"/>
    <w:rsid w:val="0042056E"/>
    <w:rsid w:val="00421B01"/>
    <w:rsid w:val="0042742F"/>
    <w:rsid w:val="00427438"/>
    <w:rsid w:val="004327EF"/>
    <w:rsid w:val="00460BF5"/>
    <w:rsid w:val="00462733"/>
    <w:rsid w:val="00462F9E"/>
    <w:rsid w:val="00476865"/>
    <w:rsid w:val="00476FA2"/>
    <w:rsid w:val="00481081"/>
    <w:rsid w:val="00483373"/>
    <w:rsid w:val="0049294E"/>
    <w:rsid w:val="00492B1F"/>
    <w:rsid w:val="004931A3"/>
    <w:rsid w:val="004A089C"/>
    <w:rsid w:val="004A1C2C"/>
    <w:rsid w:val="004A4BD5"/>
    <w:rsid w:val="004C1452"/>
    <w:rsid w:val="004C4734"/>
    <w:rsid w:val="004C4C7A"/>
    <w:rsid w:val="004D12D8"/>
    <w:rsid w:val="004D201B"/>
    <w:rsid w:val="004D6268"/>
    <w:rsid w:val="004E1D8C"/>
    <w:rsid w:val="004E73F6"/>
    <w:rsid w:val="004F1DA3"/>
    <w:rsid w:val="004F692B"/>
    <w:rsid w:val="0050483D"/>
    <w:rsid w:val="00510E40"/>
    <w:rsid w:val="00513F27"/>
    <w:rsid w:val="00516FBF"/>
    <w:rsid w:val="005206FF"/>
    <w:rsid w:val="00520A7A"/>
    <w:rsid w:val="00522443"/>
    <w:rsid w:val="00523482"/>
    <w:rsid w:val="00525DA9"/>
    <w:rsid w:val="00527325"/>
    <w:rsid w:val="0052760D"/>
    <w:rsid w:val="0052790D"/>
    <w:rsid w:val="00533FF4"/>
    <w:rsid w:val="005400D2"/>
    <w:rsid w:val="00540279"/>
    <w:rsid w:val="0054196B"/>
    <w:rsid w:val="005465A0"/>
    <w:rsid w:val="00547069"/>
    <w:rsid w:val="005479CD"/>
    <w:rsid w:val="00547D44"/>
    <w:rsid w:val="005618F3"/>
    <w:rsid w:val="0056390D"/>
    <w:rsid w:val="0056532A"/>
    <w:rsid w:val="00572A61"/>
    <w:rsid w:val="00573160"/>
    <w:rsid w:val="0057344C"/>
    <w:rsid w:val="005745CC"/>
    <w:rsid w:val="00575864"/>
    <w:rsid w:val="00583005"/>
    <w:rsid w:val="00585223"/>
    <w:rsid w:val="00587AB2"/>
    <w:rsid w:val="005932F0"/>
    <w:rsid w:val="00594873"/>
    <w:rsid w:val="005A0884"/>
    <w:rsid w:val="005A0FCD"/>
    <w:rsid w:val="005A1BE3"/>
    <w:rsid w:val="005A54EF"/>
    <w:rsid w:val="005A6212"/>
    <w:rsid w:val="005A760B"/>
    <w:rsid w:val="005B0BD1"/>
    <w:rsid w:val="005B20E1"/>
    <w:rsid w:val="005B4533"/>
    <w:rsid w:val="005C21D2"/>
    <w:rsid w:val="005C26C9"/>
    <w:rsid w:val="005C653F"/>
    <w:rsid w:val="005C66AE"/>
    <w:rsid w:val="005D2D9F"/>
    <w:rsid w:val="005D63B8"/>
    <w:rsid w:val="005D7157"/>
    <w:rsid w:val="005E5FA2"/>
    <w:rsid w:val="005E72A8"/>
    <w:rsid w:val="005E7DE2"/>
    <w:rsid w:val="005F4C1D"/>
    <w:rsid w:val="005F5B09"/>
    <w:rsid w:val="005F61C8"/>
    <w:rsid w:val="005F7065"/>
    <w:rsid w:val="00602FA9"/>
    <w:rsid w:val="006071BF"/>
    <w:rsid w:val="00614FCC"/>
    <w:rsid w:val="0061664A"/>
    <w:rsid w:val="00621CA6"/>
    <w:rsid w:val="00625781"/>
    <w:rsid w:val="00627DDD"/>
    <w:rsid w:val="006310BB"/>
    <w:rsid w:val="0063512A"/>
    <w:rsid w:val="00635B05"/>
    <w:rsid w:val="00637C49"/>
    <w:rsid w:val="0064210A"/>
    <w:rsid w:val="00642FD0"/>
    <w:rsid w:val="00643744"/>
    <w:rsid w:val="0065258F"/>
    <w:rsid w:val="00655AB5"/>
    <w:rsid w:val="00655D40"/>
    <w:rsid w:val="00656977"/>
    <w:rsid w:val="00660A45"/>
    <w:rsid w:val="00662378"/>
    <w:rsid w:val="00677E5C"/>
    <w:rsid w:val="00680BB4"/>
    <w:rsid w:val="006841C9"/>
    <w:rsid w:val="006855E7"/>
    <w:rsid w:val="006911D3"/>
    <w:rsid w:val="00692D41"/>
    <w:rsid w:val="006A1101"/>
    <w:rsid w:val="006A6771"/>
    <w:rsid w:val="006B2666"/>
    <w:rsid w:val="006B2D97"/>
    <w:rsid w:val="006B7196"/>
    <w:rsid w:val="006C1E77"/>
    <w:rsid w:val="006C7DE3"/>
    <w:rsid w:val="006D4D1F"/>
    <w:rsid w:val="006D75BF"/>
    <w:rsid w:val="006D76F2"/>
    <w:rsid w:val="006E0763"/>
    <w:rsid w:val="006F5109"/>
    <w:rsid w:val="0070064D"/>
    <w:rsid w:val="00702BBF"/>
    <w:rsid w:val="00704835"/>
    <w:rsid w:val="00704D8D"/>
    <w:rsid w:val="00706469"/>
    <w:rsid w:val="00713086"/>
    <w:rsid w:val="0071355E"/>
    <w:rsid w:val="00713AB2"/>
    <w:rsid w:val="00715DA4"/>
    <w:rsid w:val="00717737"/>
    <w:rsid w:val="00721B99"/>
    <w:rsid w:val="0072344A"/>
    <w:rsid w:val="0072469C"/>
    <w:rsid w:val="007315BD"/>
    <w:rsid w:val="00733145"/>
    <w:rsid w:val="00736753"/>
    <w:rsid w:val="00736DE4"/>
    <w:rsid w:val="007413D5"/>
    <w:rsid w:val="00741884"/>
    <w:rsid w:val="00745F22"/>
    <w:rsid w:val="00752141"/>
    <w:rsid w:val="00752A89"/>
    <w:rsid w:val="007533F0"/>
    <w:rsid w:val="00753B11"/>
    <w:rsid w:val="00754B56"/>
    <w:rsid w:val="007577D4"/>
    <w:rsid w:val="00757AB6"/>
    <w:rsid w:val="0076023C"/>
    <w:rsid w:val="00762B48"/>
    <w:rsid w:val="00765527"/>
    <w:rsid w:val="007658FC"/>
    <w:rsid w:val="007743DC"/>
    <w:rsid w:val="00777237"/>
    <w:rsid w:val="00777A43"/>
    <w:rsid w:val="00781D44"/>
    <w:rsid w:val="00782EBE"/>
    <w:rsid w:val="00785644"/>
    <w:rsid w:val="00786180"/>
    <w:rsid w:val="007921B1"/>
    <w:rsid w:val="00793FFD"/>
    <w:rsid w:val="007A145C"/>
    <w:rsid w:val="007A7D7F"/>
    <w:rsid w:val="007B01CA"/>
    <w:rsid w:val="007B03FB"/>
    <w:rsid w:val="007B3008"/>
    <w:rsid w:val="007B5A4E"/>
    <w:rsid w:val="007B7530"/>
    <w:rsid w:val="007C417E"/>
    <w:rsid w:val="007C6E03"/>
    <w:rsid w:val="007C791D"/>
    <w:rsid w:val="007C7B59"/>
    <w:rsid w:val="007D4489"/>
    <w:rsid w:val="007D607E"/>
    <w:rsid w:val="007E2426"/>
    <w:rsid w:val="007E433C"/>
    <w:rsid w:val="007E525F"/>
    <w:rsid w:val="007E5DB1"/>
    <w:rsid w:val="007F0C36"/>
    <w:rsid w:val="00805F99"/>
    <w:rsid w:val="00806D0C"/>
    <w:rsid w:val="008116D3"/>
    <w:rsid w:val="008126C7"/>
    <w:rsid w:val="008132E5"/>
    <w:rsid w:val="008212AE"/>
    <w:rsid w:val="008223E8"/>
    <w:rsid w:val="00823B26"/>
    <w:rsid w:val="008300D6"/>
    <w:rsid w:val="0083589A"/>
    <w:rsid w:val="008408E1"/>
    <w:rsid w:val="008418BB"/>
    <w:rsid w:val="00844707"/>
    <w:rsid w:val="008452FC"/>
    <w:rsid w:val="00846A74"/>
    <w:rsid w:val="00852E68"/>
    <w:rsid w:val="00854C93"/>
    <w:rsid w:val="00861E08"/>
    <w:rsid w:val="008649AF"/>
    <w:rsid w:val="008668D8"/>
    <w:rsid w:val="00874809"/>
    <w:rsid w:val="008822CB"/>
    <w:rsid w:val="00883D97"/>
    <w:rsid w:val="008868CA"/>
    <w:rsid w:val="00890E29"/>
    <w:rsid w:val="00892E90"/>
    <w:rsid w:val="0089632A"/>
    <w:rsid w:val="008B3097"/>
    <w:rsid w:val="008B3889"/>
    <w:rsid w:val="008B52A9"/>
    <w:rsid w:val="008B7585"/>
    <w:rsid w:val="008B7CE7"/>
    <w:rsid w:val="008C39CB"/>
    <w:rsid w:val="008C3C67"/>
    <w:rsid w:val="008C53C7"/>
    <w:rsid w:val="008C7F6C"/>
    <w:rsid w:val="008D179C"/>
    <w:rsid w:val="008D4346"/>
    <w:rsid w:val="008D57BF"/>
    <w:rsid w:val="008D58E2"/>
    <w:rsid w:val="008E0CE8"/>
    <w:rsid w:val="008E1CFC"/>
    <w:rsid w:val="008E2C48"/>
    <w:rsid w:val="008E44F5"/>
    <w:rsid w:val="008E6BD5"/>
    <w:rsid w:val="008F0244"/>
    <w:rsid w:val="008F1C36"/>
    <w:rsid w:val="008F2E1E"/>
    <w:rsid w:val="008F33AA"/>
    <w:rsid w:val="008F3EB1"/>
    <w:rsid w:val="008F728A"/>
    <w:rsid w:val="0090166C"/>
    <w:rsid w:val="009052B1"/>
    <w:rsid w:val="00907CDA"/>
    <w:rsid w:val="009124FC"/>
    <w:rsid w:val="00923E48"/>
    <w:rsid w:val="00927127"/>
    <w:rsid w:val="0093110D"/>
    <w:rsid w:val="009356DC"/>
    <w:rsid w:val="009364A5"/>
    <w:rsid w:val="00936DD5"/>
    <w:rsid w:val="00943A12"/>
    <w:rsid w:val="0094502F"/>
    <w:rsid w:val="00945A0A"/>
    <w:rsid w:val="00947EFB"/>
    <w:rsid w:val="00950AE7"/>
    <w:rsid w:val="00954564"/>
    <w:rsid w:val="009605F3"/>
    <w:rsid w:val="0096462B"/>
    <w:rsid w:val="00964943"/>
    <w:rsid w:val="00967690"/>
    <w:rsid w:val="00970DEF"/>
    <w:rsid w:val="0097188C"/>
    <w:rsid w:val="00972296"/>
    <w:rsid w:val="00990D02"/>
    <w:rsid w:val="00990D3C"/>
    <w:rsid w:val="009A1B62"/>
    <w:rsid w:val="009A33F9"/>
    <w:rsid w:val="009A60E0"/>
    <w:rsid w:val="009A67AE"/>
    <w:rsid w:val="009B007F"/>
    <w:rsid w:val="009B1D55"/>
    <w:rsid w:val="009B45EB"/>
    <w:rsid w:val="009C1B33"/>
    <w:rsid w:val="009C1C71"/>
    <w:rsid w:val="009C2433"/>
    <w:rsid w:val="009C72B9"/>
    <w:rsid w:val="009D0895"/>
    <w:rsid w:val="009D2B60"/>
    <w:rsid w:val="009D2CBD"/>
    <w:rsid w:val="009D3BFD"/>
    <w:rsid w:val="009D43FD"/>
    <w:rsid w:val="009E0261"/>
    <w:rsid w:val="009E59EB"/>
    <w:rsid w:val="009F4EFC"/>
    <w:rsid w:val="009F50B0"/>
    <w:rsid w:val="009F65E3"/>
    <w:rsid w:val="00A01A8C"/>
    <w:rsid w:val="00A022DD"/>
    <w:rsid w:val="00A06A20"/>
    <w:rsid w:val="00A06CFA"/>
    <w:rsid w:val="00A13009"/>
    <w:rsid w:val="00A13156"/>
    <w:rsid w:val="00A16EC0"/>
    <w:rsid w:val="00A2049D"/>
    <w:rsid w:val="00A26D37"/>
    <w:rsid w:val="00A33306"/>
    <w:rsid w:val="00A41513"/>
    <w:rsid w:val="00A42859"/>
    <w:rsid w:val="00A4410A"/>
    <w:rsid w:val="00A451C6"/>
    <w:rsid w:val="00A4563D"/>
    <w:rsid w:val="00A456E6"/>
    <w:rsid w:val="00A45BED"/>
    <w:rsid w:val="00A72F68"/>
    <w:rsid w:val="00A73767"/>
    <w:rsid w:val="00A7598F"/>
    <w:rsid w:val="00A760BC"/>
    <w:rsid w:val="00A76C9F"/>
    <w:rsid w:val="00A86B23"/>
    <w:rsid w:val="00A91052"/>
    <w:rsid w:val="00A9255C"/>
    <w:rsid w:val="00A952F0"/>
    <w:rsid w:val="00AA0D83"/>
    <w:rsid w:val="00AA14C7"/>
    <w:rsid w:val="00AB5056"/>
    <w:rsid w:val="00AB7C31"/>
    <w:rsid w:val="00AB7C3D"/>
    <w:rsid w:val="00AC05AC"/>
    <w:rsid w:val="00AC0EDD"/>
    <w:rsid w:val="00AC15F1"/>
    <w:rsid w:val="00AD1E79"/>
    <w:rsid w:val="00AD350D"/>
    <w:rsid w:val="00AD444C"/>
    <w:rsid w:val="00AE5DDC"/>
    <w:rsid w:val="00AE646E"/>
    <w:rsid w:val="00AE68F0"/>
    <w:rsid w:val="00AE76B6"/>
    <w:rsid w:val="00AF4DC0"/>
    <w:rsid w:val="00B00990"/>
    <w:rsid w:val="00B0129D"/>
    <w:rsid w:val="00B0143D"/>
    <w:rsid w:val="00B10BCD"/>
    <w:rsid w:val="00B1690E"/>
    <w:rsid w:val="00B22768"/>
    <w:rsid w:val="00B305CE"/>
    <w:rsid w:val="00B338D9"/>
    <w:rsid w:val="00B36218"/>
    <w:rsid w:val="00B36A9C"/>
    <w:rsid w:val="00B40424"/>
    <w:rsid w:val="00B4065C"/>
    <w:rsid w:val="00B41ED2"/>
    <w:rsid w:val="00B42181"/>
    <w:rsid w:val="00B46EEE"/>
    <w:rsid w:val="00B5031E"/>
    <w:rsid w:val="00B635BA"/>
    <w:rsid w:val="00B71D87"/>
    <w:rsid w:val="00B73CBE"/>
    <w:rsid w:val="00B834D6"/>
    <w:rsid w:val="00B90899"/>
    <w:rsid w:val="00B91C9C"/>
    <w:rsid w:val="00B9588D"/>
    <w:rsid w:val="00BA13DE"/>
    <w:rsid w:val="00BA3D61"/>
    <w:rsid w:val="00BA4147"/>
    <w:rsid w:val="00BA58D7"/>
    <w:rsid w:val="00BA711E"/>
    <w:rsid w:val="00BB0B62"/>
    <w:rsid w:val="00BB0DEE"/>
    <w:rsid w:val="00BB10E9"/>
    <w:rsid w:val="00BC570E"/>
    <w:rsid w:val="00BD236C"/>
    <w:rsid w:val="00BE1920"/>
    <w:rsid w:val="00BE1AEA"/>
    <w:rsid w:val="00BE220B"/>
    <w:rsid w:val="00BE76F4"/>
    <w:rsid w:val="00BF2AA9"/>
    <w:rsid w:val="00BF4259"/>
    <w:rsid w:val="00BF55A7"/>
    <w:rsid w:val="00BF5712"/>
    <w:rsid w:val="00BF7911"/>
    <w:rsid w:val="00C005E0"/>
    <w:rsid w:val="00C04760"/>
    <w:rsid w:val="00C11274"/>
    <w:rsid w:val="00C11CB5"/>
    <w:rsid w:val="00C15064"/>
    <w:rsid w:val="00C20EEE"/>
    <w:rsid w:val="00C221D9"/>
    <w:rsid w:val="00C2318F"/>
    <w:rsid w:val="00C245E8"/>
    <w:rsid w:val="00C25F7A"/>
    <w:rsid w:val="00C327E0"/>
    <w:rsid w:val="00C36139"/>
    <w:rsid w:val="00C37CB1"/>
    <w:rsid w:val="00C40D20"/>
    <w:rsid w:val="00C41DAD"/>
    <w:rsid w:val="00C53AED"/>
    <w:rsid w:val="00C54DF6"/>
    <w:rsid w:val="00C639EB"/>
    <w:rsid w:val="00C6512C"/>
    <w:rsid w:val="00C659A2"/>
    <w:rsid w:val="00C6687B"/>
    <w:rsid w:val="00C756E8"/>
    <w:rsid w:val="00C75D8F"/>
    <w:rsid w:val="00C81632"/>
    <w:rsid w:val="00C86948"/>
    <w:rsid w:val="00C86A2A"/>
    <w:rsid w:val="00C86B27"/>
    <w:rsid w:val="00C871B9"/>
    <w:rsid w:val="00C8754B"/>
    <w:rsid w:val="00C90609"/>
    <w:rsid w:val="00C9554C"/>
    <w:rsid w:val="00C970A4"/>
    <w:rsid w:val="00CA533D"/>
    <w:rsid w:val="00CB6A08"/>
    <w:rsid w:val="00CB6F4D"/>
    <w:rsid w:val="00CC0BE2"/>
    <w:rsid w:val="00CC11FC"/>
    <w:rsid w:val="00CC2070"/>
    <w:rsid w:val="00CC62BA"/>
    <w:rsid w:val="00CC6570"/>
    <w:rsid w:val="00CC69EF"/>
    <w:rsid w:val="00CD06B5"/>
    <w:rsid w:val="00CD5E44"/>
    <w:rsid w:val="00CD73D1"/>
    <w:rsid w:val="00CE36AF"/>
    <w:rsid w:val="00CF00F3"/>
    <w:rsid w:val="00CF348B"/>
    <w:rsid w:val="00CF47D5"/>
    <w:rsid w:val="00CF536A"/>
    <w:rsid w:val="00CF64B9"/>
    <w:rsid w:val="00CF7029"/>
    <w:rsid w:val="00CF7E13"/>
    <w:rsid w:val="00D0159B"/>
    <w:rsid w:val="00D032A6"/>
    <w:rsid w:val="00D04C10"/>
    <w:rsid w:val="00D06A25"/>
    <w:rsid w:val="00D073A2"/>
    <w:rsid w:val="00D24019"/>
    <w:rsid w:val="00D24DB8"/>
    <w:rsid w:val="00D25929"/>
    <w:rsid w:val="00D25CD0"/>
    <w:rsid w:val="00D25E65"/>
    <w:rsid w:val="00D33C2E"/>
    <w:rsid w:val="00D35EC8"/>
    <w:rsid w:val="00D36A78"/>
    <w:rsid w:val="00D373A0"/>
    <w:rsid w:val="00D40838"/>
    <w:rsid w:val="00D4095D"/>
    <w:rsid w:val="00D43AAD"/>
    <w:rsid w:val="00D521DF"/>
    <w:rsid w:val="00D54A47"/>
    <w:rsid w:val="00D63238"/>
    <w:rsid w:val="00D6339D"/>
    <w:rsid w:val="00D63F50"/>
    <w:rsid w:val="00D646C4"/>
    <w:rsid w:val="00D666B3"/>
    <w:rsid w:val="00D673CC"/>
    <w:rsid w:val="00D735D5"/>
    <w:rsid w:val="00D74561"/>
    <w:rsid w:val="00D81AF2"/>
    <w:rsid w:val="00D8550C"/>
    <w:rsid w:val="00D87265"/>
    <w:rsid w:val="00D90AC0"/>
    <w:rsid w:val="00D93B9E"/>
    <w:rsid w:val="00D94CAB"/>
    <w:rsid w:val="00D95D62"/>
    <w:rsid w:val="00D95F82"/>
    <w:rsid w:val="00DA2B7E"/>
    <w:rsid w:val="00DA340F"/>
    <w:rsid w:val="00DB0CFA"/>
    <w:rsid w:val="00DB796F"/>
    <w:rsid w:val="00DC1798"/>
    <w:rsid w:val="00DC3A55"/>
    <w:rsid w:val="00DC5AD9"/>
    <w:rsid w:val="00DD0403"/>
    <w:rsid w:val="00DD6B8B"/>
    <w:rsid w:val="00DE0FF3"/>
    <w:rsid w:val="00DF5716"/>
    <w:rsid w:val="00E00DEC"/>
    <w:rsid w:val="00E01ED9"/>
    <w:rsid w:val="00E030D3"/>
    <w:rsid w:val="00E03503"/>
    <w:rsid w:val="00E0406E"/>
    <w:rsid w:val="00E05EC4"/>
    <w:rsid w:val="00E1152B"/>
    <w:rsid w:val="00E17AA2"/>
    <w:rsid w:val="00E2512C"/>
    <w:rsid w:val="00E25959"/>
    <w:rsid w:val="00E303F2"/>
    <w:rsid w:val="00E304E4"/>
    <w:rsid w:val="00E31CFB"/>
    <w:rsid w:val="00E32599"/>
    <w:rsid w:val="00E43781"/>
    <w:rsid w:val="00E45BF3"/>
    <w:rsid w:val="00E460E8"/>
    <w:rsid w:val="00E5229A"/>
    <w:rsid w:val="00E56E89"/>
    <w:rsid w:val="00E60308"/>
    <w:rsid w:val="00E64ABA"/>
    <w:rsid w:val="00E66AED"/>
    <w:rsid w:val="00E70BA8"/>
    <w:rsid w:val="00E70CD1"/>
    <w:rsid w:val="00E7355B"/>
    <w:rsid w:val="00E75606"/>
    <w:rsid w:val="00E76ED2"/>
    <w:rsid w:val="00E7711C"/>
    <w:rsid w:val="00E7718E"/>
    <w:rsid w:val="00E830CC"/>
    <w:rsid w:val="00E87A8B"/>
    <w:rsid w:val="00E90965"/>
    <w:rsid w:val="00E90A27"/>
    <w:rsid w:val="00E935E3"/>
    <w:rsid w:val="00E9382F"/>
    <w:rsid w:val="00E94276"/>
    <w:rsid w:val="00E96063"/>
    <w:rsid w:val="00E969AB"/>
    <w:rsid w:val="00EA0AED"/>
    <w:rsid w:val="00EA0D14"/>
    <w:rsid w:val="00EA11DB"/>
    <w:rsid w:val="00EA37C0"/>
    <w:rsid w:val="00EA690A"/>
    <w:rsid w:val="00EA6AD6"/>
    <w:rsid w:val="00EA6EF4"/>
    <w:rsid w:val="00EA7D53"/>
    <w:rsid w:val="00EB37EE"/>
    <w:rsid w:val="00EB7121"/>
    <w:rsid w:val="00EC376E"/>
    <w:rsid w:val="00ED24EE"/>
    <w:rsid w:val="00ED2664"/>
    <w:rsid w:val="00ED3F39"/>
    <w:rsid w:val="00EE0CB5"/>
    <w:rsid w:val="00EE775A"/>
    <w:rsid w:val="00EE7C3D"/>
    <w:rsid w:val="00EE7DD4"/>
    <w:rsid w:val="00EF3EDC"/>
    <w:rsid w:val="00F001ED"/>
    <w:rsid w:val="00F017F4"/>
    <w:rsid w:val="00F01FC0"/>
    <w:rsid w:val="00F0425A"/>
    <w:rsid w:val="00F04E49"/>
    <w:rsid w:val="00F0522B"/>
    <w:rsid w:val="00F057B0"/>
    <w:rsid w:val="00F05C75"/>
    <w:rsid w:val="00F05FA6"/>
    <w:rsid w:val="00F152DC"/>
    <w:rsid w:val="00F201E6"/>
    <w:rsid w:val="00F22C08"/>
    <w:rsid w:val="00F23182"/>
    <w:rsid w:val="00F24DBA"/>
    <w:rsid w:val="00F275D3"/>
    <w:rsid w:val="00F31FBC"/>
    <w:rsid w:val="00F3300E"/>
    <w:rsid w:val="00F51636"/>
    <w:rsid w:val="00F522FB"/>
    <w:rsid w:val="00F5249F"/>
    <w:rsid w:val="00F52E60"/>
    <w:rsid w:val="00F54F21"/>
    <w:rsid w:val="00F609F4"/>
    <w:rsid w:val="00F61EE6"/>
    <w:rsid w:val="00F635FA"/>
    <w:rsid w:val="00F673D0"/>
    <w:rsid w:val="00F67E8F"/>
    <w:rsid w:val="00F71094"/>
    <w:rsid w:val="00F73BB9"/>
    <w:rsid w:val="00F75DAE"/>
    <w:rsid w:val="00F77D86"/>
    <w:rsid w:val="00F8219C"/>
    <w:rsid w:val="00F835A6"/>
    <w:rsid w:val="00F86FB2"/>
    <w:rsid w:val="00F93C4A"/>
    <w:rsid w:val="00FA2D38"/>
    <w:rsid w:val="00FA6EF2"/>
    <w:rsid w:val="00FB61E1"/>
    <w:rsid w:val="00FC2209"/>
    <w:rsid w:val="00FC25B4"/>
    <w:rsid w:val="00FC392E"/>
    <w:rsid w:val="00FC5A8A"/>
    <w:rsid w:val="00FC5ECC"/>
    <w:rsid w:val="00FC686A"/>
    <w:rsid w:val="00FD24E6"/>
    <w:rsid w:val="00FE62B7"/>
    <w:rsid w:val="00FE7A5C"/>
    <w:rsid w:val="00FF23B4"/>
    <w:rsid w:val="00FF4C22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568DF0"/>
  <w15:docId w15:val="{992AD2B7-F947-432D-86D7-56690F0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61664A"/>
  </w:style>
  <w:style w:type="paragraph" w:styleId="Nagwek1">
    <w:name w:val="heading 1"/>
    <w:basedOn w:val="Normalny"/>
    <w:next w:val="Normalny"/>
    <w:qFormat/>
    <w:rsid w:val="0061664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61664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61664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1664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61664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61664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61664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61664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61664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166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166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1664A"/>
  </w:style>
  <w:style w:type="paragraph" w:customStyle="1" w:styleId="Subhead2">
    <w:name w:val="Subhead 2"/>
    <w:basedOn w:val="Normalny"/>
    <w:rsid w:val="0061664A"/>
    <w:rPr>
      <w:b/>
      <w:sz w:val="24"/>
    </w:rPr>
  </w:style>
  <w:style w:type="paragraph" w:styleId="Tekstpodstawowy3">
    <w:name w:val="Body Text 3"/>
    <w:basedOn w:val="Normalny"/>
    <w:rsid w:val="0061664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61664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61664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61664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61664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rsid w:val="0061664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61664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61664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61664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61664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61664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61664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61664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61664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61664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61664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61664A"/>
  </w:style>
  <w:style w:type="paragraph" w:customStyle="1" w:styleId="numer">
    <w:name w:val="numer"/>
    <w:basedOn w:val="Normalny"/>
    <w:rsid w:val="0061664A"/>
    <w:pPr>
      <w:ind w:left="567" w:firstLine="284"/>
      <w:jc w:val="both"/>
    </w:pPr>
    <w:rPr>
      <w:sz w:val="24"/>
    </w:rPr>
  </w:style>
  <w:style w:type="character" w:styleId="Hipercze">
    <w:name w:val="Hyperlink"/>
    <w:rsid w:val="0061664A"/>
    <w:rPr>
      <w:color w:val="0000FF"/>
      <w:u w:val="single"/>
    </w:rPr>
  </w:style>
  <w:style w:type="paragraph" w:customStyle="1" w:styleId="tekst">
    <w:name w:val="tekst"/>
    <w:basedOn w:val="Normalny"/>
    <w:rsid w:val="0061664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61664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61664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61664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61664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61664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6166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664A"/>
    <w:rPr>
      <w:b/>
      <w:bCs/>
    </w:rPr>
  </w:style>
  <w:style w:type="paragraph" w:styleId="Tekstdymka">
    <w:name w:val="Balloon Text"/>
    <w:basedOn w:val="Normalny"/>
    <w:semiHidden/>
    <w:rsid w:val="0061664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61664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61664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61664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61664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61664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61664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61664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61664A"/>
    <w:rPr>
      <w:rFonts w:ascii="Courier New" w:hAnsi="Courier New"/>
    </w:rPr>
  </w:style>
  <w:style w:type="paragraph" w:customStyle="1" w:styleId="Default">
    <w:name w:val="Default"/>
    <w:rsid w:val="0061664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61664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ZwykytekstZnak">
    <w:name w:val="Zwykły tekst Znak"/>
    <w:link w:val="Zwykytekst"/>
    <w:rsid w:val="008E44F5"/>
    <w:rPr>
      <w:rFonts w:ascii="Courier New" w:hAnsi="Courier New"/>
    </w:rPr>
  </w:style>
  <w:style w:type="paragraph" w:customStyle="1" w:styleId="Znak1">
    <w:name w:val="Znak1"/>
    <w:basedOn w:val="Normalny"/>
    <w:rsid w:val="008E44F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E44F5"/>
  </w:style>
  <w:style w:type="table" w:styleId="Tabela-Efekty3D3">
    <w:name w:val="Table 3D effects 3"/>
    <w:basedOn w:val="Standardowy"/>
    <w:rsid w:val="00A428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3Znak">
    <w:name w:val="Tekst podstawowy wcięty 3 Znak"/>
    <w:link w:val="Tekstpodstawowywcity3"/>
    <w:rsid w:val="009124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;*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;*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7617</CharactersWithSpaces>
  <SharedDoc>false</SharedDoc>
  <HLinks>
    <vt:vector size="12" baseType="variant">
      <vt:variant>
        <vt:i4>2097189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https://prod.ceidg.gov.pl/CEIDG/;*</vt:lpwstr>
      </vt:variant>
      <vt:variant>
        <vt:lpwstr/>
      </vt:variant>
      <vt:variant>
        <vt:i4>1572891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Bogna Klimczewska</cp:lastModifiedBy>
  <cp:revision>18</cp:revision>
  <cp:lastPrinted>2018-05-25T06:57:00Z</cp:lastPrinted>
  <dcterms:created xsi:type="dcterms:W3CDTF">2018-05-17T10:47:00Z</dcterms:created>
  <dcterms:modified xsi:type="dcterms:W3CDTF">2018-06-15T12:42:00Z</dcterms:modified>
</cp:coreProperties>
</file>